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0B286" w14:textId="77777777" w:rsidR="000623D3" w:rsidRPr="00597212" w:rsidRDefault="000623D3" w:rsidP="00673DDC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  <w:r w:rsidRPr="002B1319">
        <w:rPr>
          <w:rFonts w:ascii="Cambria" w:hAnsi="Cambria" w:cs="Calibri"/>
          <w:b/>
          <w:sz w:val="22"/>
          <w:szCs w:val="22"/>
        </w:rPr>
        <w:t>Załącznik nr 1</w:t>
      </w:r>
      <w:r w:rsidR="0070310D">
        <w:rPr>
          <w:rFonts w:ascii="Cambria" w:hAnsi="Cambria" w:cs="Calibri"/>
          <w:b/>
          <w:sz w:val="22"/>
          <w:szCs w:val="22"/>
        </w:rPr>
        <w:t xml:space="preserve"> do S</w:t>
      </w:r>
      <w:r w:rsidRPr="00597212">
        <w:rPr>
          <w:rFonts w:ascii="Cambria" w:hAnsi="Cambria" w:cs="Calibri"/>
          <w:b/>
          <w:sz w:val="22"/>
          <w:szCs w:val="22"/>
        </w:rPr>
        <w:t>WZ</w:t>
      </w:r>
    </w:p>
    <w:p w14:paraId="5ACD9CA3" w14:textId="77777777" w:rsidR="000623D3" w:rsidRPr="00116EC9" w:rsidRDefault="000623D3" w:rsidP="000623D3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FF0000"/>
          <w:sz w:val="22"/>
          <w:szCs w:val="22"/>
        </w:rPr>
      </w:pPr>
    </w:p>
    <w:p w14:paraId="1CFF10E1" w14:textId="77777777" w:rsidR="005F3651" w:rsidRPr="00D131AD" w:rsidRDefault="005F3651" w:rsidP="005F3651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14:paraId="00373E4A" w14:textId="77777777" w:rsidR="005F3651" w:rsidRPr="00D131AD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</w:t>
      </w:r>
      <w:r>
        <w:rPr>
          <w:rFonts w:ascii="Cambria" w:hAnsi="Cambria" w:cs="Arial"/>
          <w:sz w:val="22"/>
          <w:szCs w:val="22"/>
        </w:rPr>
        <w:t>………………………...…………………………………</w:t>
      </w:r>
    </w:p>
    <w:p w14:paraId="625D5959" w14:textId="77777777" w:rsidR="005F3651" w:rsidRPr="00D131AD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14:paraId="32399B94" w14:textId="77777777" w:rsidR="005F3651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14:paraId="6712425F" w14:textId="77777777" w:rsidR="005F3651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14:paraId="42892CE6" w14:textId="77777777" w:rsidR="005F3651" w:rsidRPr="00A41598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 numerem ___________________________</w:t>
      </w:r>
    </w:p>
    <w:p w14:paraId="238C4D19" w14:textId="77777777" w:rsidR="005F3651" w:rsidRPr="004F22C0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Cs w:val="22"/>
        </w:rPr>
      </w:pPr>
      <w:r>
        <w:rPr>
          <w:rFonts w:ascii="Cambria" w:hAnsi="Cambria" w:cs="Arial"/>
          <w:i/>
          <w:szCs w:val="22"/>
        </w:rPr>
        <w:t>(pełna nazwa/firma, adres,</w:t>
      </w:r>
      <w:r w:rsidRPr="004F22C0">
        <w:rPr>
          <w:rFonts w:ascii="Cambria" w:hAnsi="Cambria" w:cs="Arial"/>
          <w:i/>
          <w:szCs w:val="22"/>
        </w:rPr>
        <w:t xml:space="preserve"> w zależności od podmiotu: NIP/PESEL, KRS/</w:t>
      </w:r>
      <w:proofErr w:type="spellStart"/>
      <w:r w:rsidRPr="004F22C0">
        <w:rPr>
          <w:rFonts w:ascii="Cambria" w:hAnsi="Cambria" w:cs="Arial"/>
          <w:i/>
          <w:szCs w:val="22"/>
        </w:rPr>
        <w:t>CEiDG</w:t>
      </w:r>
      <w:proofErr w:type="spellEnd"/>
      <w:r w:rsidRPr="004F22C0">
        <w:rPr>
          <w:rFonts w:ascii="Cambria" w:hAnsi="Cambria" w:cs="Arial"/>
          <w:i/>
          <w:szCs w:val="22"/>
        </w:rPr>
        <w:t>)</w:t>
      </w:r>
    </w:p>
    <w:p w14:paraId="58766DE1" w14:textId="77777777" w:rsidR="0070310D" w:rsidRPr="00597212" w:rsidRDefault="0070310D" w:rsidP="000623D3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52623A9C" w14:textId="77777777" w:rsidR="0070310D" w:rsidRPr="001862F0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1862F0">
        <w:rPr>
          <w:rFonts w:ascii="Cambria" w:hAnsi="Cambria" w:cs="Arial"/>
          <w:sz w:val="22"/>
          <w:szCs w:val="22"/>
        </w:rPr>
        <w:t>Skarb Państwa - Państwowe Gospodarstwo Leśne</w:t>
      </w:r>
    </w:p>
    <w:p w14:paraId="1D6F65C4" w14:textId="77777777" w:rsidR="0070310D" w:rsidRPr="001862F0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1862F0">
        <w:rPr>
          <w:rFonts w:ascii="Cambria" w:hAnsi="Cambria" w:cs="Arial"/>
          <w:sz w:val="22"/>
          <w:szCs w:val="22"/>
        </w:rPr>
        <w:t>Lasy Państwowe -</w:t>
      </w:r>
      <w:r w:rsidRPr="001862F0">
        <w:rPr>
          <w:rFonts w:ascii="Cambria" w:hAnsi="Cambria" w:cs="Arial"/>
          <w:color w:val="C00000"/>
          <w:sz w:val="22"/>
          <w:szCs w:val="22"/>
        </w:rPr>
        <w:t xml:space="preserve"> </w:t>
      </w:r>
      <w:r w:rsidRPr="001862F0">
        <w:rPr>
          <w:rFonts w:ascii="Cambria" w:hAnsi="Cambria" w:cs="Arial"/>
          <w:sz w:val="22"/>
          <w:szCs w:val="22"/>
        </w:rPr>
        <w:t>Nadleśnictwo Żednia</w:t>
      </w:r>
    </w:p>
    <w:p w14:paraId="559FC3AE" w14:textId="77777777" w:rsidR="0070310D" w:rsidRPr="001862F0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1862F0">
        <w:rPr>
          <w:rFonts w:ascii="Cambria" w:hAnsi="Cambria" w:cs="Arial"/>
          <w:sz w:val="22"/>
          <w:szCs w:val="22"/>
        </w:rPr>
        <w:t>Żednia 5</w:t>
      </w:r>
    </w:p>
    <w:p w14:paraId="6D22BBE1" w14:textId="77777777" w:rsidR="0070310D" w:rsidRPr="001862F0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1862F0">
        <w:rPr>
          <w:rFonts w:ascii="Cambria" w:hAnsi="Cambria" w:cs="Arial"/>
          <w:sz w:val="22"/>
          <w:szCs w:val="22"/>
        </w:rPr>
        <w:t>16-050 Michałowo</w:t>
      </w:r>
    </w:p>
    <w:p w14:paraId="688EA67D" w14:textId="77777777" w:rsidR="00AC2B41" w:rsidRDefault="00AC2B41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4395FE13" w14:textId="77777777" w:rsidR="005F3651" w:rsidRDefault="005F3651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6C40F19F" w14:textId="77777777" w:rsidR="00206B8B" w:rsidRPr="00206B8B" w:rsidRDefault="00206B8B" w:rsidP="00206B8B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sz w:val="16"/>
          <w:szCs w:val="16"/>
        </w:rPr>
      </w:pPr>
    </w:p>
    <w:p w14:paraId="13B1F329" w14:textId="77777777" w:rsidR="00C222B7" w:rsidRDefault="00C222B7" w:rsidP="00C222B7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OFERTA – Pakiet (Część) nr 1</w:t>
      </w:r>
    </w:p>
    <w:p w14:paraId="457E21FA" w14:textId="77777777" w:rsidR="00C222B7" w:rsidRPr="00C222B7" w:rsidRDefault="00C222B7" w:rsidP="00C222B7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b/>
          <w:sz w:val="16"/>
          <w:szCs w:val="16"/>
        </w:rPr>
      </w:pPr>
    </w:p>
    <w:p w14:paraId="6911A3EB" w14:textId="77777777" w:rsidR="00206B8B" w:rsidRDefault="00206B8B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64CA51A6" w14:textId="1F2593C7" w:rsidR="00587C0F" w:rsidRPr="00E757BD" w:rsidRDefault="0070310D" w:rsidP="0070310D">
      <w:pPr>
        <w:tabs>
          <w:tab w:val="left" w:pos="284"/>
        </w:tabs>
        <w:suppressAutoHyphens w:val="0"/>
        <w:spacing w:line="360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70310D">
        <w:rPr>
          <w:rFonts w:ascii="Cambria" w:hAnsi="Cambria" w:cs="Arial"/>
          <w:sz w:val="22"/>
          <w:szCs w:val="22"/>
        </w:rPr>
        <w:t xml:space="preserve">Odpowiadając na ogłoszenie o zamówieniu w postępowaniu o udzielenie zamówienia </w:t>
      </w:r>
      <w:r w:rsidRPr="00E757BD">
        <w:rPr>
          <w:rFonts w:ascii="Cambria" w:hAnsi="Cambria" w:cs="Arial"/>
          <w:sz w:val="22"/>
          <w:szCs w:val="22"/>
        </w:rPr>
        <w:t xml:space="preserve">prowadzonym w trybie podstawowym bez negocjacji </w:t>
      </w:r>
      <w:r w:rsidRPr="00E757BD">
        <w:rPr>
          <w:rFonts w:ascii="Cambria" w:eastAsia="Calibri" w:hAnsi="Cambria" w:cs="Arial"/>
          <w:sz w:val="22"/>
          <w:szCs w:val="22"/>
          <w:lang w:eastAsia="en-US"/>
        </w:rPr>
        <w:t>o nr sprawy</w:t>
      </w:r>
      <w:r w:rsidRPr="00C62E35">
        <w:rPr>
          <w:rFonts w:ascii="Cambria" w:eastAsia="Calibri" w:hAnsi="Cambria" w:cs="Arial"/>
          <w:sz w:val="22"/>
          <w:szCs w:val="22"/>
          <w:lang w:eastAsia="en-US"/>
        </w:rPr>
        <w:t>:</w:t>
      </w:r>
      <w:r w:rsidR="008E759D" w:rsidRPr="00C62E35">
        <w:rPr>
          <w:rFonts w:ascii="Cambria" w:hAnsi="Cambria" w:cs="Calibri"/>
          <w:b/>
          <w:sz w:val="22"/>
          <w:szCs w:val="22"/>
          <w:lang w:eastAsia="pl-PL"/>
        </w:rPr>
        <w:t xml:space="preserve"> </w:t>
      </w:r>
      <w:r w:rsidR="0024350D" w:rsidRPr="00C62E35">
        <w:rPr>
          <w:rFonts w:ascii="Cambria" w:hAnsi="Cambria"/>
          <w:sz w:val="22"/>
          <w:szCs w:val="22"/>
        </w:rPr>
        <w:t>SA.270.</w:t>
      </w:r>
      <w:r w:rsidR="00C62E35" w:rsidRPr="00C62E35">
        <w:rPr>
          <w:rFonts w:ascii="Cambria" w:hAnsi="Cambria"/>
          <w:sz w:val="22"/>
          <w:szCs w:val="22"/>
        </w:rPr>
        <w:t>15</w:t>
      </w:r>
      <w:r w:rsidR="003759A1" w:rsidRPr="00C62E35">
        <w:rPr>
          <w:rFonts w:ascii="Cambria" w:hAnsi="Cambria"/>
          <w:sz w:val="22"/>
          <w:szCs w:val="22"/>
        </w:rPr>
        <w:t>.202</w:t>
      </w:r>
      <w:r w:rsidR="009911F9" w:rsidRPr="00C62E35">
        <w:rPr>
          <w:rFonts w:ascii="Cambria" w:hAnsi="Cambria"/>
          <w:sz w:val="22"/>
          <w:szCs w:val="22"/>
        </w:rPr>
        <w:t>5</w:t>
      </w:r>
      <w:r w:rsidRPr="00C62E35">
        <w:rPr>
          <w:rFonts w:ascii="Cambria" w:hAnsi="Cambria" w:cs="Calibri"/>
          <w:b/>
          <w:sz w:val="22"/>
          <w:szCs w:val="22"/>
          <w:lang w:eastAsia="pl-PL"/>
        </w:rPr>
        <w:t>,</w:t>
      </w:r>
      <w:r w:rsidRPr="00E757BD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="00365D3E" w:rsidRPr="00E757BD">
        <w:rPr>
          <w:rFonts w:ascii="Cambria" w:eastAsia="Calibri" w:hAnsi="Cambria"/>
          <w:sz w:val="22"/>
          <w:szCs w:val="22"/>
          <w:lang w:eastAsia="en-US"/>
        </w:rPr>
        <w:br/>
      </w:r>
      <w:r w:rsidRPr="00E757BD">
        <w:rPr>
          <w:rFonts w:ascii="Cambria" w:eastAsia="Calibri" w:hAnsi="Cambria"/>
          <w:sz w:val="22"/>
          <w:szCs w:val="22"/>
          <w:lang w:eastAsia="en-US"/>
        </w:rPr>
        <w:t>pn.</w:t>
      </w:r>
      <w:r w:rsidR="00656BA1" w:rsidRPr="00E757BD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Pr="00E757BD">
        <w:rPr>
          <w:rFonts w:ascii="Cambria" w:hAnsi="Cambria"/>
          <w:sz w:val="22"/>
          <w:szCs w:val="22"/>
        </w:rPr>
        <w:t>„</w:t>
      </w:r>
      <w:r w:rsidR="00E757BD" w:rsidRPr="00E757BD">
        <w:rPr>
          <w:rFonts w:ascii="Cambria" w:hAnsi="Cambria" w:cs="Arial"/>
          <w:b/>
          <w:sz w:val="22"/>
          <w:szCs w:val="22"/>
        </w:rPr>
        <w:t xml:space="preserve">Dostawa </w:t>
      </w:r>
      <w:proofErr w:type="spellStart"/>
      <w:r w:rsidR="00E757BD" w:rsidRPr="00E757BD">
        <w:rPr>
          <w:rFonts w:ascii="Cambria" w:hAnsi="Cambria" w:cs="Arial"/>
          <w:b/>
          <w:sz w:val="22"/>
          <w:szCs w:val="22"/>
        </w:rPr>
        <w:t>sortów</w:t>
      </w:r>
      <w:proofErr w:type="spellEnd"/>
      <w:r w:rsidR="00E757BD" w:rsidRPr="00E757BD">
        <w:rPr>
          <w:rFonts w:ascii="Cambria" w:hAnsi="Cambria" w:cs="Arial"/>
          <w:b/>
          <w:sz w:val="22"/>
          <w:szCs w:val="22"/>
        </w:rPr>
        <w:t xml:space="preserve"> mundurowych leśnika oraz dostawa środków ochrony indywidualnej, odzieży i obuwia roboczego dla pracowników Nadleśnictwa Żednia w 2025 roku’’ – Pakiet (Część) nr </w:t>
      </w:r>
      <w:r w:rsidR="00E757BD">
        <w:rPr>
          <w:rFonts w:ascii="Cambria" w:hAnsi="Cambria" w:cs="Arial"/>
          <w:b/>
          <w:bCs/>
          <w:sz w:val="22"/>
          <w:szCs w:val="22"/>
        </w:rPr>
        <w:t>1</w:t>
      </w:r>
    </w:p>
    <w:p w14:paraId="40AB40FF" w14:textId="77777777" w:rsidR="0070310D" w:rsidRPr="0070310D" w:rsidRDefault="0070310D" w:rsidP="0070310D">
      <w:pPr>
        <w:suppressAutoHyphens w:val="0"/>
        <w:spacing w:before="240" w:after="240"/>
        <w:jc w:val="center"/>
        <w:rPr>
          <w:rFonts w:ascii="Cambria" w:hAnsi="Cambria" w:cs="Arial"/>
          <w:bCs/>
          <w:sz w:val="22"/>
          <w:szCs w:val="22"/>
          <w:lang w:eastAsia="pl-PL"/>
        </w:rPr>
      </w:pPr>
      <w:r w:rsidRPr="0070310D">
        <w:rPr>
          <w:rFonts w:ascii="Cambria" w:hAnsi="Cambria" w:cs="Arial"/>
          <w:bCs/>
          <w:sz w:val="22"/>
          <w:szCs w:val="22"/>
          <w:lang w:eastAsia="pl-PL"/>
        </w:rPr>
        <w:t>składam</w:t>
      </w:r>
      <w:r w:rsidR="002761A1">
        <w:rPr>
          <w:rFonts w:ascii="Cambria" w:hAnsi="Cambria" w:cs="Arial"/>
          <w:bCs/>
          <w:sz w:val="22"/>
          <w:szCs w:val="22"/>
          <w:lang w:eastAsia="pl-PL"/>
        </w:rPr>
        <w:t>/</w:t>
      </w:r>
      <w:r w:rsidRPr="0070310D">
        <w:rPr>
          <w:rFonts w:ascii="Cambria" w:hAnsi="Cambria" w:cs="Arial"/>
          <w:bCs/>
          <w:sz w:val="22"/>
          <w:szCs w:val="22"/>
          <w:lang w:eastAsia="pl-PL"/>
        </w:rPr>
        <w:t xml:space="preserve">y niniejszym ofertę: 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0"/>
        <w:gridCol w:w="2693"/>
      </w:tblGrid>
      <w:tr w:rsidR="00116EC9" w:rsidRPr="00116EC9" w14:paraId="5F1FD56B" w14:textId="77777777" w:rsidTr="00002A3B">
        <w:trPr>
          <w:trHeight w:val="1869"/>
          <w:jc w:val="center"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E93B80" w14:textId="77777777" w:rsidR="00116EC9" w:rsidRPr="00116EC9" w:rsidRDefault="00116EC9" w:rsidP="00116EC9">
            <w:pPr>
              <w:suppressAutoHyphens w:val="0"/>
              <w:jc w:val="center"/>
              <w:rPr>
                <w:rFonts w:ascii="Cambria" w:hAnsi="Cambria" w:cs="Calibri"/>
                <w:b/>
                <w:sz w:val="24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b/>
                <w:sz w:val="22"/>
                <w:szCs w:val="22"/>
                <w:lang w:eastAsia="pl-PL"/>
              </w:rPr>
              <w:t>Wykonawca bierze udział w postępowaniu o udzielenie zamówienia wspólnie z innymi Wykonawcami</w:t>
            </w:r>
          </w:p>
          <w:p w14:paraId="029C4E35" w14:textId="77777777" w:rsidR="00116EC9" w:rsidRPr="00116EC9" w:rsidRDefault="00116EC9" w:rsidP="00116EC9">
            <w:pPr>
              <w:suppressAutoHyphens w:val="0"/>
              <w:jc w:val="both"/>
              <w:rPr>
                <w:rFonts w:ascii="Cambria" w:hAnsi="Cambria" w:cs="Calibri"/>
                <w:i/>
                <w:sz w:val="10"/>
                <w:szCs w:val="10"/>
                <w:lang w:eastAsia="pl-PL"/>
              </w:rPr>
            </w:pPr>
          </w:p>
          <w:p w14:paraId="4170FD47" w14:textId="77777777" w:rsidR="00116EC9" w:rsidRPr="00116EC9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 xml:space="preserve">Wykonawca wypełnia odpowiednio do sytuacji. </w:t>
            </w:r>
          </w:p>
          <w:p w14:paraId="26B16536" w14:textId="77777777" w:rsidR="00116EC9" w:rsidRPr="00116EC9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 podmiotów wspólnie biorących udział w postępowaniu należy pozostawić TAK i wpisać wszystkich Wykonawców i wskazać lidera.</w:t>
            </w:r>
          </w:p>
          <w:p w14:paraId="7E849FFB" w14:textId="77777777" w:rsidR="00116EC9" w:rsidRPr="00116EC9" w:rsidRDefault="00116EC9" w:rsidP="00116EC9">
            <w:pPr>
              <w:suppressAutoHyphens w:val="0"/>
              <w:rPr>
                <w:rFonts w:ascii="Cambria" w:hAnsi="Cambria" w:cs="Calibri"/>
                <w:sz w:val="24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przypadku, gdy Wykonawca sam bierze udział w postępowaniu należy pozostawić NIE</w:t>
            </w:r>
            <w:r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br/>
            </w: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 xml:space="preserve"> i wypełnić jedną pozycję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A5872" w14:textId="77777777" w:rsidR="00116EC9" w:rsidRPr="00116EC9" w:rsidRDefault="00116EC9" w:rsidP="00002A3B">
            <w:pPr>
              <w:suppressAutoHyphens w:val="0"/>
              <w:jc w:val="center"/>
              <w:rPr>
                <w:rFonts w:ascii="Cambria" w:hAnsi="Cambria" w:cs="Calibri"/>
                <w:sz w:val="32"/>
                <w:szCs w:val="22"/>
                <w:bdr w:val="single" w:sz="18" w:space="0" w:color="auto"/>
                <w:lang w:eastAsia="pl-PL"/>
              </w:rPr>
            </w:pPr>
            <w:r w:rsidRPr="00116EC9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TAK</w:t>
            </w:r>
            <w:r w:rsidR="00002A3B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 w:rsidRPr="00722E51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>
              <w:rPr>
                <w:rFonts w:ascii="Cambria" w:hAnsi="Cambria" w:cs="Calibri"/>
                <w:sz w:val="22"/>
                <w:szCs w:val="22"/>
                <w:lang w:eastAsia="pl-PL"/>
              </w:rPr>
              <w:t xml:space="preserve">    </w:t>
            </w:r>
            <w:r w:rsidRPr="00116EC9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NIE</w:t>
            </w:r>
            <w:r w:rsidR="00002A3B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**</w:t>
            </w:r>
          </w:p>
        </w:tc>
      </w:tr>
    </w:tbl>
    <w:p w14:paraId="634B5910" w14:textId="77777777" w:rsidR="0070310D" w:rsidRPr="00116EC9" w:rsidRDefault="0070310D" w:rsidP="0070310D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sz w:val="18"/>
          <w:szCs w:val="22"/>
          <w:lang w:eastAsia="en-US"/>
        </w:rPr>
      </w:pPr>
    </w:p>
    <w:p w14:paraId="5CA4A9EE" w14:textId="77777777" w:rsidR="009E5EA3" w:rsidRPr="00597212" w:rsidRDefault="00BC0BFF" w:rsidP="00BC0BFF">
      <w:pPr>
        <w:autoSpaceDE w:val="0"/>
        <w:autoSpaceDN w:val="0"/>
        <w:adjustRightInd w:val="0"/>
        <w:spacing w:line="360" w:lineRule="auto"/>
        <w:ind w:right="-11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Wykonawca 1</w:t>
      </w:r>
    </w:p>
    <w:p w14:paraId="3417F79D" w14:textId="77777777" w:rsidR="00206B8B" w:rsidRDefault="00206B8B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nazwa .</w:t>
      </w:r>
      <w:r w:rsidR="009E5EA3" w:rsidRPr="00597212">
        <w:rPr>
          <w:rFonts w:ascii="Cambria" w:hAnsi="Cambria" w:cs="Arial"/>
          <w:sz w:val="22"/>
          <w:szCs w:val="22"/>
        </w:rPr>
        <w:t>...</w:t>
      </w:r>
      <w:r>
        <w:rPr>
          <w:rFonts w:ascii="Cambria" w:hAnsi="Cambria" w:cs="Arial"/>
          <w:sz w:val="22"/>
          <w:szCs w:val="22"/>
        </w:rPr>
        <w:t>.............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...............................................</w:t>
      </w:r>
      <w:r>
        <w:rPr>
          <w:rFonts w:ascii="Cambria" w:hAnsi="Cambria" w:cs="Arial"/>
          <w:sz w:val="22"/>
          <w:szCs w:val="22"/>
        </w:rPr>
        <w:t>................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</w:t>
      </w:r>
      <w:r>
        <w:rPr>
          <w:rFonts w:ascii="Cambria" w:hAnsi="Cambria" w:cs="Arial"/>
          <w:sz w:val="22"/>
          <w:szCs w:val="22"/>
        </w:rPr>
        <w:t>....</w:t>
      </w:r>
      <w:r w:rsidR="009E5EA3" w:rsidRPr="00597212">
        <w:rPr>
          <w:rFonts w:ascii="Cambria" w:hAnsi="Cambria" w:cs="Arial"/>
          <w:sz w:val="22"/>
          <w:szCs w:val="22"/>
        </w:rPr>
        <w:t xml:space="preserve">.................................................................. </w:t>
      </w:r>
    </w:p>
    <w:p w14:paraId="168307F2" w14:textId="77777777" w:rsidR="009E5EA3" w:rsidRPr="00597212" w:rsidRDefault="009E5EA3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</w:t>
      </w:r>
      <w:r w:rsidR="00206B8B">
        <w:rPr>
          <w:rFonts w:ascii="Cambria" w:hAnsi="Cambria" w:cs="Arial"/>
          <w:sz w:val="22"/>
          <w:szCs w:val="22"/>
        </w:rPr>
        <w:t>............................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14:paraId="3BD49473" w14:textId="77777777" w:rsidR="009E5EA3" w:rsidRPr="00597212" w:rsidRDefault="00206B8B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adres</w:t>
      </w:r>
      <w:r w:rsidR="009E5EA3" w:rsidRPr="00597212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>
        <w:rPr>
          <w:rFonts w:ascii="Cambria" w:hAnsi="Cambria" w:cs="Arial"/>
          <w:sz w:val="22"/>
          <w:szCs w:val="22"/>
        </w:rPr>
        <w:t>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............................................................</w:t>
      </w:r>
      <w:r>
        <w:rPr>
          <w:rFonts w:ascii="Cambria" w:hAnsi="Cambria" w:cs="Arial"/>
          <w:sz w:val="22"/>
          <w:szCs w:val="22"/>
        </w:rPr>
        <w:t>..........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654FC8D5" w14:textId="77777777"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telefon ........</w:t>
      </w:r>
      <w:r w:rsidR="00AC2B41">
        <w:rPr>
          <w:rFonts w:ascii="Cambria" w:hAnsi="Cambria" w:cs="Arial"/>
          <w:sz w:val="22"/>
          <w:szCs w:val="22"/>
        </w:rPr>
        <w:t>...............................................</w:t>
      </w:r>
      <w:r w:rsidRPr="00597212">
        <w:rPr>
          <w:rFonts w:ascii="Cambria" w:hAnsi="Cambria" w:cs="Arial"/>
          <w:sz w:val="22"/>
          <w:szCs w:val="22"/>
        </w:rPr>
        <w:t>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14:paraId="40D8710A" w14:textId="77777777"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fax ....................</w:t>
      </w:r>
      <w:r w:rsidR="00206B8B">
        <w:rPr>
          <w:rFonts w:ascii="Cambria" w:hAnsi="Cambria" w:cs="Arial"/>
          <w:sz w:val="22"/>
          <w:szCs w:val="22"/>
        </w:rPr>
        <w:t>............</w:t>
      </w:r>
      <w:r w:rsidR="00AC2B41">
        <w:rPr>
          <w:rFonts w:ascii="Cambria" w:hAnsi="Cambria" w:cs="Arial"/>
          <w:sz w:val="22"/>
          <w:szCs w:val="22"/>
        </w:rPr>
        <w:t>.......................</w:t>
      </w:r>
      <w:r w:rsidRPr="00597212">
        <w:rPr>
          <w:rFonts w:ascii="Cambria" w:hAnsi="Cambria" w:cs="Arial"/>
          <w:sz w:val="22"/>
          <w:szCs w:val="22"/>
        </w:rPr>
        <w:t xml:space="preserve">......................... </w:t>
      </w:r>
    </w:p>
    <w:p w14:paraId="4A75686B" w14:textId="77777777"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e-mail ..............</w:t>
      </w:r>
      <w:r w:rsidR="00AC2B41">
        <w:rPr>
          <w:rFonts w:ascii="Cambria" w:hAnsi="Cambria" w:cs="Arial"/>
          <w:sz w:val="22"/>
          <w:szCs w:val="22"/>
        </w:rPr>
        <w:t>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14:paraId="1533BE45" w14:textId="77777777"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NIP ............................</w:t>
      </w:r>
      <w:r w:rsidR="00AC2B41"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14:paraId="7D171808" w14:textId="77777777"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lastRenderedPageBreak/>
        <w:t>REGON ..................</w:t>
      </w:r>
      <w:r w:rsidR="00AC2B41">
        <w:rPr>
          <w:rFonts w:ascii="Cambria" w:hAnsi="Cambria" w:cs="Arial"/>
          <w:sz w:val="22"/>
          <w:szCs w:val="22"/>
        </w:rPr>
        <w:t>...................</w:t>
      </w:r>
      <w:r w:rsidRPr="00597212">
        <w:rPr>
          <w:rFonts w:ascii="Cambria" w:hAnsi="Cambria" w:cs="Arial"/>
          <w:sz w:val="22"/>
          <w:szCs w:val="22"/>
        </w:rPr>
        <w:t>..............................</w:t>
      </w:r>
      <w:r w:rsidR="00206B8B">
        <w:rPr>
          <w:rFonts w:ascii="Cambria" w:hAnsi="Cambria" w:cs="Arial"/>
          <w:sz w:val="22"/>
          <w:szCs w:val="22"/>
        </w:rPr>
        <w:t xml:space="preserve">.... </w:t>
      </w:r>
    </w:p>
    <w:p w14:paraId="7A01E93B" w14:textId="77777777" w:rsidR="009E5EA3" w:rsidRPr="00597212" w:rsidRDefault="009E5EA3" w:rsidP="00BC0BFF">
      <w:pPr>
        <w:tabs>
          <w:tab w:val="left" w:pos="284"/>
        </w:tabs>
        <w:spacing w:line="360" w:lineRule="auto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Wykonawca 2</w:t>
      </w:r>
      <w:r w:rsidR="00BC0BFF" w:rsidRPr="00BC0BFF">
        <w:rPr>
          <w:rFonts w:ascii="Cambria" w:hAnsi="Cambria" w:cs="Arial"/>
          <w:sz w:val="22"/>
          <w:szCs w:val="22"/>
        </w:rPr>
        <w:t xml:space="preserve"> </w:t>
      </w:r>
      <w:r w:rsidRPr="00BC0BFF">
        <w:rPr>
          <w:rFonts w:ascii="Cambria" w:hAnsi="Cambria" w:cs="Arial"/>
          <w:sz w:val="22"/>
          <w:szCs w:val="22"/>
        </w:rPr>
        <w:t>*</w:t>
      </w:r>
    </w:p>
    <w:p w14:paraId="365D863A" w14:textId="77777777" w:rsidR="00AC2B41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nazwa .</w:t>
      </w:r>
      <w:r w:rsidRPr="00597212">
        <w:rPr>
          <w:rFonts w:ascii="Cambria" w:hAnsi="Cambria" w:cs="Arial"/>
          <w:sz w:val="22"/>
          <w:szCs w:val="22"/>
        </w:rPr>
        <w:t>...</w:t>
      </w:r>
      <w:r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</w:t>
      </w:r>
      <w:r>
        <w:rPr>
          <w:rFonts w:ascii="Cambria" w:hAnsi="Cambria" w:cs="Arial"/>
          <w:sz w:val="22"/>
          <w:szCs w:val="22"/>
        </w:rPr>
        <w:t>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</w:t>
      </w:r>
      <w:r>
        <w:rPr>
          <w:rFonts w:ascii="Cambria" w:hAnsi="Cambria" w:cs="Arial"/>
          <w:sz w:val="22"/>
          <w:szCs w:val="22"/>
        </w:rPr>
        <w:t>....</w:t>
      </w:r>
      <w:r w:rsidRPr="00597212">
        <w:rPr>
          <w:rFonts w:ascii="Cambria" w:hAnsi="Cambria" w:cs="Arial"/>
          <w:sz w:val="22"/>
          <w:szCs w:val="22"/>
        </w:rPr>
        <w:t xml:space="preserve">.................................................................. </w:t>
      </w:r>
    </w:p>
    <w:p w14:paraId="3CF33A69" w14:textId="77777777" w:rsidR="00AC2B41" w:rsidRPr="00597212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</w:t>
      </w:r>
      <w:r>
        <w:rPr>
          <w:rFonts w:ascii="Cambria" w:hAnsi="Cambria" w:cs="Arial"/>
          <w:sz w:val="22"/>
          <w:szCs w:val="22"/>
        </w:rPr>
        <w:t>............................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5A1491BB" w14:textId="77777777" w:rsidR="00AC2B41" w:rsidRPr="00597212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adres</w:t>
      </w:r>
      <w:r w:rsidRPr="00597212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>
        <w:rPr>
          <w:rFonts w:ascii="Cambria" w:hAnsi="Cambria" w:cs="Arial"/>
          <w:sz w:val="22"/>
          <w:szCs w:val="22"/>
        </w:rPr>
        <w:t>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</w:t>
      </w:r>
      <w:r>
        <w:rPr>
          <w:rFonts w:ascii="Cambria" w:hAnsi="Cambria" w:cs="Arial"/>
          <w:sz w:val="22"/>
          <w:szCs w:val="22"/>
        </w:rPr>
        <w:t>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622786A0" w14:textId="77777777"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telefon ........</w:t>
      </w:r>
      <w:r>
        <w:rPr>
          <w:rFonts w:ascii="Cambria" w:hAnsi="Cambria" w:cs="Arial"/>
          <w:sz w:val="22"/>
          <w:szCs w:val="22"/>
        </w:rPr>
        <w:t>...............................................</w:t>
      </w:r>
      <w:r w:rsidRPr="00597212">
        <w:rPr>
          <w:rFonts w:ascii="Cambria" w:hAnsi="Cambria" w:cs="Arial"/>
          <w:sz w:val="22"/>
          <w:szCs w:val="22"/>
        </w:rPr>
        <w:t>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2164A435" w14:textId="77777777"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fax ....................</w:t>
      </w:r>
      <w:r>
        <w:rPr>
          <w:rFonts w:ascii="Cambria" w:hAnsi="Cambria" w:cs="Arial"/>
          <w:sz w:val="22"/>
          <w:szCs w:val="22"/>
        </w:rPr>
        <w:t>...................................</w:t>
      </w:r>
      <w:r w:rsidRPr="00597212">
        <w:rPr>
          <w:rFonts w:ascii="Cambria" w:hAnsi="Cambria" w:cs="Arial"/>
          <w:sz w:val="22"/>
          <w:szCs w:val="22"/>
        </w:rPr>
        <w:t xml:space="preserve">......................... </w:t>
      </w:r>
    </w:p>
    <w:p w14:paraId="2CFC574D" w14:textId="77777777"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e-mail ..............</w:t>
      </w:r>
      <w:r>
        <w:rPr>
          <w:rFonts w:ascii="Cambria" w:hAnsi="Cambria" w:cs="Arial"/>
          <w:sz w:val="22"/>
          <w:szCs w:val="22"/>
        </w:rPr>
        <w:t>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67ADFAD7" w14:textId="77777777"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NIP ............................</w:t>
      </w:r>
      <w:r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187CEA17" w14:textId="77777777"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REGON ..................</w:t>
      </w:r>
      <w:r>
        <w:rPr>
          <w:rFonts w:ascii="Cambria" w:hAnsi="Cambria" w:cs="Arial"/>
          <w:sz w:val="22"/>
          <w:szCs w:val="22"/>
        </w:rPr>
        <w:t>...................</w:t>
      </w:r>
      <w:r w:rsidRPr="00597212">
        <w:rPr>
          <w:rFonts w:ascii="Cambria" w:hAnsi="Cambria" w:cs="Arial"/>
          <w:sz w:val="22"/>
          <w:szCs w:val="22"/>
        </w:rPr>
        <w:t>..............................</w:t>
      </w:r>
      <w:r>
        <w:rPr>
          <w:rFonts w:ascii="Cambria" w:hAnsi="Cambria" w:cs="Arial"/>
          <w:sz w:val="22"/>
          <w:szCs w:val="22"/>
        </w:rPr>
        <w:t xml:space="preserve">.... </w:t>
      </w:r>
    </w:p>
    <w:p w14:paraId="0B2D41FC" w14:textId="77777777" w:rsidR="009E5EA3" w:rsidRPr="00702542" w:rsidRDefault="009E5EA3" w:rsidP="00702542">
      <w:pPr>
        <w:tabs>
          <w:tab w:val="left" w:pos="284"/>
        </w:tabs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Pełnomocnik</w:t>
      </w:r>
      <w:r w:rsidR="00BC0BFF">
        <w:rPr>
          <w:rFonts w:ascii="Cambria" w:hAnsi="Cambria" w:cs="Arial"/>
          <w:b/>
          <w:sz w:val="22"/>
          <w:szCs w:val="22"/>
        </w:rPr>
        <w:t> </w:t>
      </w:r>
      <w:r w:rsidRPr="00BC0BFF">
        <w:rPr>
          <w:rFonts w:ascii="Cambria" w:hAnsi="Cambria" w:cs="Arial"/>
          <w:sz w:val="22"/>
          <w:szCs w:val="22"/>
        </w:rPr>
        <w:t>*</w:t>
      </w:r>
      <w:r w:rsidRPr="00597212">
        <w:rPr>
          <w:rFonts w:ascii="Cambria" w:hAnsi="Cambria" w:cs="Arial"/>
          <w:b/>
          <w:sz w:val="22"/>
          <w:szCs w:val="22"/>
        </w:rPr>
        <w:t xml:space="preserve"> </w:t>
      </w:r>
      <w:r w:rsidRPr="00597212">
        <w:rPr>
          <w:rFonts w:ascii="Cambria" w:hAnsi="Cambria" w:cs="Arial"/>
          <w:bCs/>
          <w:sz w:val="22"/>
          <w:szCs w:val="22"/>
        </w:rPr>
        <w:t>do</w:t>
      </w:r>
      <w:r w:rsidRPr="00597212">
        <w:rPr>
          <w:rFonts w:ascii="Cambria" w:hAnsi="Cambria" w:cs="Arial"/>
          <w:b/>
          <w:sz w:val="22"/>
          <w:szCs w:val="22"/>
        </w:rPr>
        <w:t xml:space="preserve"> </w:t>
      </w:r>
      <w:r w:rsidRPr="00597212">
        <w:rPr>
          <w:rFonts w:ascii="Cambria" w:hAnsi="Cambria" w:cs="Arial"/>
          <w:bCs/>
          <w:sz w:val="22"/>
          <w:szCs w:val="22"/>
        </w:rPr>
        <w:t xml:space="preserve">reprezentowania </w:t>
      </w:r>
      <w:r w:rsidR="00E51D7D">
        <w:rPr>
          <w:rFonts w:ascii="Cambria" w:hAnsi="Cambria" w:cs="Arial"/>
          <w:bCs/>
          <w:sz w:val="22"/>
          <w:szCs w:val="22"/>
        </w:rPr>
        <w:t>w</w:t>
      </w:r>
      <w:r w:rsidRPr="00597212">
        <w:rPr>
          <w:rFonts w:ascii="Cambria" w:hAnsi="Cambria" w:cs="Arial"/>
          <w:bCs/>
          <w:sz w:val="22"/>
          <w:szCs w:val="22"/>
        </w:rPr>
        <w:t xml:space="preserve">ykonawców ubiegających się wspólnie o udzielenie </w:t>
      </w:r>
      <w:r w:rsidR="00E51D7D">
        <w:rPr>
          <w:rFonts w:ascii="Cambria" w:hAnsi="Cambria" w:cs="Arial"/>
          <w:bCs/>
          <w:sz w:val="22"/>
          <w:szCs w:val="22"/>
        </w:rPr>
        <w:t>z</w:t>
      </w:r>
      <w:r w:rsidRPr="00702542">
        <w:rPr>
          <w:rFonts w:ascii="Cambria" w:hAnsi="Cambria" w:cs="Arial"/>
          <w:bCs/>
          <w:sz w:val="22"/>
          <w:szCs w:val="22"/>
        </w:rPr>
        <w:t xml:space="preserve">amówienia (np. lider </w:t>
      </w:r>
      <w:r w:rsidR="00E51D7D">
        <w:rPr>
          <w:rFonts w:ascii="Cambria" w:hAnsi="Cambria" w:cs="Arial"/>
          <w:bCs/>
          <w:sz w:val="22"/>
          <w:szCs w:val="22"/>
        </w:rPr>
        <w:t>k</w:t>
      </w:r>
      <w:r w:rsidRPr="00702542">
        <w:rPr>
          <w:rFonts w:ascii="Cambria" w:hAnsi="Cambria" w:cs="Arial"/>
          <w:bCs/>
          <w:sz w:val="22"/>
          <w:szCs w:val="22"/>
        </w:rPr>
        <w:t xml:space="preserve">onsorcjum) </w:t>
      </w:r>
      <w:r w:rsidRPr="00702542">
        <w:rPr>
          <w:rFonts w:ascii="Cambria" w:hAnsi="Cambria" w:cs="Arial"/>
          <w:sz w:val="22"/>
          <w:szCs w:val="22"/>
        </w:rPr>
        <w:t>...</w:t>
      </w:r>
      <w:r w:rsidR="00702542" w:rsidRPr="00702542">
        <w:rPr>
          <w:rFonts w:ascii="Cambria" w:hAnsi="Cambria" w:cs="Arial"/>
          <w:sz w:val="22"/>
          <w:szCs w:val="22"/>
        </w:rPr>
        <w:t>.......</w:t>
      </w:r>
      <w:r w:rsidRPr="00702542">
        <w:rPr>
          <w:rFonts w:ascii="Cambria" w:hAnsi="Cambria" w:cs="Arial"/>
          <w:sz w:val="22"/>
          <w:szCs w:val="22"/>
        </w:rPr>
        <w:t>........................</w:t>
      </w:r>
      <w:r w:rsidR="00702542">
        <w:rPr>
          <w:rFonts w:ascii="Cambria" w:hAnsi="Cambria" w:cs="Arial"/>
          <w:sz w:val="22"/>
          <w:szCs w:val="22"/>
        </w:rPr>
        <w:t>.....</w:t>
      </w:r>
      <w:r w:rsidRPr="00702542">
        <w:rPr>
          <w:rFonts w:ascii="Cambria" w:hAnsi="Cambria" w:cs="Arial"/>
          <w:sz w:val="22"/>
          <w:szCs w:val="22"/>
        </w:rPr>
        <w:t>......................................................................................</w:t>
      </w:r>
      <w:r w:rsidR="00702542" w:rsidRPr="00702542">
        <w:rPr>
          <w:rFonts w:ascii="Cambria" w:hAnsi="Cambria" w:cs="Arial"/>
          <w:sz w:val="22"/>
          <w:szCs w:val="22"/>
        </w:rPr>
        <w:t xml:space="preserve"> </w:t>
      </w:r>
    </w:p>
    <w:p w14:paraId="62491AEA" w14:textId="77777777" w:rsidR="00702542" w:rsidRPr="00597212" w:rsidRDefault="00702542" w:rsidP="00702542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adres</w:t>
      </w:r>
      <w:r w:rsidRPr="00597212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>
        <w:rPr>
          <w:rFonts w:ascii="Cambria" w:hAnsi="Cambria" w:cs="Arial"/>
          <w:sz w:val="22"/>
          <w:szCs w:val="22"/>
        </w:rPr>
        <w:t>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</w:t>
      </w:r>
      <w:r>
        <w:rPr>
          <w:rFonts w:ascii="Cambria" w:hAnsi="Cambria" w:cs="Arial"/>
          <w:sz w:val="22"/>
          <w:szCs w:val="22"/>
        </w:rPr>
        <w:t>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299A6FF5" w14:textId="77777777" w:rsidR="00702542" w:rsidRPr="00597212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telefon ........</w:t>
      </w:r>
      <w:r>
        <w:rPr>
          <w:rFonts w:ascii="Cambria" w:hAnsi="Cambria" w:cs="Arial"/>
          <w:sz w:val="22"/>
          <w:szCs w:val="22"/>
        </w:rPr>
        <w:t>...............................................</w:t>
      </w:r>
      <w:r w:rsidRPr="00597212">
        <w:rPr>
          <w:rFonts w:ascii="Cambria" w:hAnsi="Cambria" w:cs="Arial"/>
          <w:sz w:val="22"/>
          <w:szCs w:val="22"/>
        </w:rPr>
        <w:t>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24C5C187" w14:textId="77777777" w:rsidR="00702542" w:rsidRPr="00597212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fax ....................</w:t>
      </w:r>
      <w:r>
        <w:rPr>
          <w:rFonts w:ascii="Cambria" w:hAnsi="Cambria" w:cs="Arial"/>
          <w:sz w:val="22"/>
          <w:szCs w:val="22"/>
        </w:rPr>
        <w:t>...................................</w:t>
      </w:r>
      <w:r w:rsidRPr="00597212">
        <w:rPr>
          <w:rFonts w:ascii="Cambria" w:hAnsi="Cambria" w:cs="Arial"/>
          <w:sz w:val="22"/>
          <w:szCs w:val="22"/>
        </w:rPr>
        <w:t xml:space="preserve">......................... </w:t>
      </w:r>
    </w:p>
    <w:p w14:paraId="519E225F" w14:textId="77777777" w:rsidR="00702542" w:rsidRPr="00597212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e-mail ..............</w:t>
      </w:r>
      <w:r>
        <w:rPr>
          <w:rFonts w:ascii="Cambria" w:hAnsi="Cambria" w:cs="Arial"/>
          <w:sz w:val="22"/>
          <w:szCs w:val="22"/>
        </w:rPr>
        <w:t>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3A99778B" w14:textId="77777777" w:rsidR="00702542" w:rsidRPr="00597212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NIP ............................</w:t>
      </w:r>
      <w:r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2C8BF1F4" w14:textId="77777777" w:rsidR="009E5EA3" w:rsidRDefault="00702542" w:rsidP="00722E5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REGON ..................</w:t>
      </w:r>
      <w:r>
        <w:rPr>
          <w:rFonts w:ascii="Cambria" w:hAnsi="Cambria" w:cs="Arial"/>
          <w:sz w:val="22"/>
          <w:szCs w:val="22"/>
        </w:rPr>
        <w:t>...................</w:t>
      </w:r>
      <w:r w:rsidRPr="00597212">
        <w:rPr>
          <w:rFonts w:ascii="Cambria" w:hAnsi="Cambria" w:cs="Arial"/>
          <w:sz w:val="22"/>
          <w:szCs w:val="22"/>
        </w:rPr>
        <w:t>..............................</w:t>
      </w:r>
      <w:r>
        <w:rPr>
          <w:rFonts w:ascii="Cambria" w:hAnsi="Cambria" w:cs="Arial"/>
          <w:sz w:val="22"/>
          <w:szCs w:val="22"/>
        </w:rPr>
        <w:t xml:space="preserve">.... </w:t>
      </w:r>
    </w:p>
    <w:p w14:paraId="0FCDEB0B" w14:textId="77777777" w:rsidR="009E5EA3" w:rsidRDefault="009E5EA3" w:rsidP="009E5EA3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/>
          <w:sz w:val="22"/>
          <w:szCs w:val="22"/>
        </w:rPr>
      </w:pPr>
    </w:p>
    <w:p w14:paraId="69BED0D2" w14:textId="77777777" w:rsidR="00722E51" w:rsidRDefault="00722E51" w:rsidP="009E5EA3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/>
          <w:sz w:val="22"/>
          <w:szCs w:val="22"/>
        </w:rPr>
      </w:pPr>
    </w:p>
    <w:p w14:paraId="585E0199" w14:textId="77777777" w:rsidR="008360C6" w:rsidRPr="008360C6" w:rsidRDefault="008360C6" w:rsidP="008360C6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Wszelką korespondencję w sprawie postępowania o udzielenie zamówienia należy kierować:</w:t>
      </w:r>
    </w:p>
    <w:p w14:paraId="29702758" w14:textId="77777777" w:rsidR="008360C6" w:rsidRPr="008360C6" w:rsidRDefault="008360C6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 xml:space="preserve">Pełna nazwa </w:t>
      </w:r>
      <w:r w:rsidRPr="008360C6">
        <w:rPr>
          <w:rFonts w:ascii="Arial" w:hAnsi="Arial" w:cs="Arial"/>
          <w:i/>
          <w:sz w:val="18"/>
          <w:szCs w:val="18"/>
          <w:lang w:eastAsia="pl-PL"/>
        </w:rPr>
        <w:t>(oznaczenie, firma)</w:t>
      </w:r>
      <w:r w:rsidRPr="008360C6">
        <w:rPr>
          <w:rFonts w:ascii="Arial" w:hAnsi="Arial" w:cs="Arial"/>
          <w:sz w:val="22"/>
          <w:szCs w:val="22"/>
          <w:lang w:eastAsia="pl-PL"/>
        </w:rPr>
        <w:t xml:space="preserve"> ………………</w:t>
      </w:r>
      <w:r>
        <w:rPr>
          <w:rFonts w:ascii="Arial" w:hAnsi="Arial" w:cs="Arial"/>
          <w:sz w:val="22"/>
          <w:szCs w:val="22"/>
          <w:lang w:eastAsia="pl-PL"/>
        </w:rPr>
        <w:t>………………...</w:t>
      </w:r>
      <w:r w:rsidRPr="008360C6">
        <w:rPr>
          <w:rFonts w:ascii="Arial" w:hAnsi="Arial" w:cs="Arial"/>
          <w:sz w:val="22"/>
          <w:szCs w:val="22"/>
          <w:lang w:eastAsia="pl-PL"/>
        </w:rPr>
        <w:t>……………........…………</w:t>
      </w:r>
    </w:p>
    <w:p w14:paraId="4EA22FDD" w14:textId="77777777" w:rsidR="008360C6" w:rsidRPr="008360C6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…………………………</w:t>
      </w:r>
      <w:r>
        <w:rPr>
          <w:rFonts w:ascii="Arial" w:hAnsi="Arial" w:cs="Arial"/>
          <w:sz w:val="22"/>
          <w:szCs w:val="22"/>
          <w:lang w:eastAsia="pl-PL"/>
        </w:rPr>
        <w:t>……………………………………….………………………………</w:t>
      </w:r>
    </w:p>
    <w:p w14:paraId="3F130368" w14:textId="77777777" w:rsidR="008360C6" w:rsidRPr="008360C6" w:rsidRDefault="008360C6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Adres siedziby</w:t>
      </w:r>
      <w:r w:rsidRPr="008360C6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8360C6">
        <w:rPr>
          <w:rFonts w:ascii="Arial" w:hAnsi="Arial" w:cs="Arial"/>
          <w:i/>
          <w:sz w:val="18"/>
          <w:szCs w:val="18"/>
          <w:lang w:eastAsia="pl-PL"/>
        </w:rPr>
        <w:t>(ulica, kod pocztowy, miejscowość)</w:t>
      </w:r>
      <w:r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8360C6">
        <w:rPr>
          <w:rFonts w:ascii="Arial" w:hAnsi="Arial" w:cs="Arial"/>
          <w:sz w:val="22"/>
          <w:szCs w:val="22"/>
          <w:lang w:eastAsia="pl-PL"/>
        </w:rPr>
        <w:t>…………………………..…….........</w:t>
      </w:r>
      <w:r>
        <w:rPr>
          <w:rFonts w:ascii="Arial" w:hAnsi="Arial" w:cs="Arial"/>
          <w:sz w:val="22"/>
          <w:szCs w:val="22"/>
          <w:lang w:eastAsia="pl-PL"/>
        </w:rPr>
        <w:t>.........</w:t>
      </w:r>
    </w:p>
    <w:p w14:paraId="5776899E" w14:textId="77777777" w:rsidR="008360C6" w:rsidRPr="008360C6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……………………………………………………………………………………….</w:t>
      </w:r>
      <w:r>
        <w:rPr>
          <w:rFonts w:ascii="Arial" w:hAnsi="Arial" w:cs="Arial"/>
          <w:sz w:val="22"/>
          <w:szCs w:val="22"/>
          <w:lang w:eastAsia="pl-PL"/>
        </w:rPr>
        <w:t>…………</w:t>
      </w:r>
    </w:p>
    <w:p w14:paraId="798A4E42" w14:textId="77777777" w:rsidR="008360C6" w:rsidRPr="008360C6" w:rsidRDefault="008360C6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 xml:space="preserve">Telefon </w:t>
      </w:r>
      <w:r w:rsidRPr="008360C6">
        <w:rPr>
          <w:rFonts w:ascii="Arial" w:hAnsi="Arial" w:cs="Arial"/>
          <w:i/>
          <w:sz w:val="18"/>
          <w:szCs w:val="18"/>
          <w:lang w:eastAsia="pl-PL"/>
        </w:rPr>
        <w:t>(z numerem kierunkowym)</w:t>
      </w:r>
      <w:r w:rsidRPr="008360C6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>…………………………………</w:t>
      </w:r>
      <w:r w:rsidRPr="008360C6">
        <w:rPr>
          <w:rFonts w:ascii="Arial" w:hAnsi="Arial" w:cs="Arial"/>
          <w:sz w:val="22"/>
          <w:szCs w:val="22"/>
          <w:lang w:eastAsia="pl-PL"/>
        </w:rPr>
        <w:t>…………………...…...…</w:t>
      </w:r>
    </w:p>
    <w:p w14:paraId="49E92E57" w14:textId="77777777" w:rsidR="008360C6" w:rsidRPr="008360C6" w:rsidRDefault="008360C6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E-mail ……</w:t>
      </w:r>
      <w:r>
        <w:rPr>
          <w:rFonts w:ascii="Arial" w:hAnsi="Arial" w:cs="Arial"/>
          <w:sz w:val="22"/>
          <w:szCs w:val="22"/>
          <w:lang w:eastAsia="pl-PL"/>
        </w:rPr>
        <w:t>…………………</w:t>
      </w:r>
      <w:r w:rsidRPr="008360C6">
        <w:rPr>
          <w:rFonts w:ascii="Arial" w:hAnsi="Arial" w:cs="Arial"/>
          <w:sz w:val="22"/>
          <w:szCs w:val="22"/>
          <w:lang w:eastAsia="pl-PL"/>
        </w:rPr>
        <w:t>...……...………………………………..…………………</w:t>
      </w:r>
      <w:r>
        <w:rPr>
          <w:rFonts w:ascii="Arial" w:hAnsi="Arial" w:cs="Arial"/>
          <w:sz w:val="22"/>
          <w:szCs w:val="22"/>
          <w:lang w:eastAsia="pl-PL"/>
        </w:rPr>
        <w:t>.</w:t>
      </w:r>
      <w:r w:rsidRPr="008360C6">
        <w:rPr>
          <w:rFonts w:ascii="Arial" w:hAnsi="Arial" w:cs="Arial"/>
          <w:sz w:val="22"/>
          <w:szCs w:val="22"/>
          <w:lang w:eastAsia="pl-PL"/>
        </w:rPr>
        <w:t>..…</w:t>
      </w:r>
    </w:p>
    <w:p w14:paraId="11A39CE5" w14:textId="77777777" w:rsidR="008360C6" w:rsidRPr="008360C6" w:rsidRDefault="008360C6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Imię i nazwisko przedstawiciela Wykonawcy upow</w:t>
      </w:r>
      <w:r>
        <w:rPr>
          <w:rFonts w:ascii="Arial" w:hAnsi="Arial" w:cs="Arial"/>
          <w:sz w:val="22"/>
          <w:szCs w:val="22"/>
          <w:lang w:eastAsia="pl-PL"/>
        </w:rPr>
        <w:t>ażnionego do kontaktu ……….</w:t>
      </w:r>
      <w:r w:rsidRPr="008360C6">
        <w:rPr>
          <w:rFonts w:ascii="Arial" w:hAnsi="Arial" w:cs="Arial"/>
          <w:sz w:val="22"/>
          <w:szCs w:val="22"/>
          <w:lang w:eastAsia="pl-PL"/>
        </w:rPr>
        <w:t>…</w:t>
      </w:r>
      <w:r>
        <w:rPr>
          <w:rFonts w:ascii="Arial" w:hAnsi="Arial" w:cs="Arial"/>
          <w:sz w:val="22"/>
          <w:szCs w:val="22"/>
          <w:lang w:eastAsia="pl-PL"/>
        </w:rPr>
        <w:t>.</w:t>
      </w:r>
      <w:r w:rsidRPr="008360C6">
        <w:rPr>
          <w:rFonts w:ascii="Arial" w:hAnsi="Arial" w:cs="Arial"/>
          <w:sz w:val="22"/>
          <w:szCs w:val="22"/>
          <w:lang w:eastAsia="pl-PL"/>
        </w:rPr>
        <w:t>.</w:t>
      </w:r>
    </w:p>
    <w:p w14:paraId="4CC6B623" w14:textId="77777777" w:rsidR="008360C6" w:rsidRPr="008360C6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…………</w:t>
      </w:r>
      <w:r w:rsidRPr="008360C6">
        <w:rPr>
          <w:rFonts w:ascii="Arial" w:hAnsi="Arial" w:cs="Arial"/>
          <w:sz w:val="22"/>
          <w:szCs w:val="22"/>
          <w:lang w:eastAsia="pl-PL"/>
        </w:rPr>
        <w:t>……………………………</w:t>
      </w:r>
      <w:r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………………………………………………………….</w:t>
      </w:r>
    </w:p>
    <w:p w14:paraId="7E463859" w14:textId="77777777" w:rsidR="009E5EA3" w:rsidRDefault="009E5EA3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14:paraId="66ECB427" w14:textId="77777777" w:rsidR="00722E51" w:rsidRDefault="00722E51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14:paraId="21C825E5" w14:textId="77777777" w:rsidR="00722E51" w:rsidRPr="00722E51" w:rsidRDefault="00722E51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14:paraId="166280FC" w14:textId="77777777" w:rsidR="00FA4B2F" w:rsidRPr="00204BB1" w:rsidRDefault="00FA4B2F" w:rsidP="002E2947">
      <w:pPr>
        <w:autoSpaceDE w:val="0"/>
        <w:spacing w:after="120" w:line="276" w:lineRule="auto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204BB1">
        <w:rPr>
          <w:rFonts w:ascii="Cambria" w:hAnsi="Cambria" w:cs="Arial"/>
          <w:b/>
          <w:sz w:val="22"/>
          <w:szCs w:val="22"/>
          <w:u w:val="single"/>
        </w:rPr>
        <w:t>Oświadczam, że jako przedsiębiorca figuruję w *</w:t>
      </w:r>
      <w:r w:rsidR="006E5683" w:rsidRPr="00204BB1">
        <w:rPr>
          <w:rFonts w:ascii="Cambria" w:hAnsi="Cambria" w:cs="Arial"/>
          <w:b/>
          <w:sz w:val="22"/>
          <w:szCs w:val="22"/>
          <w:u w:val="single"/>
        </w:rPr>
        <w:t>*</w:t>
      </w:r>
    </w:p>
    <w:p w14:paraId="5BFAFF43" w14:textId="77777777" w:rsidR="00FA4B2F" w:rsidRPr="00204BB1" w:rsidRDefault="00FA4B2F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204BB1">
        <w:rPr>
          <w:rFonts w:ascii="Cambria" w:hAnsi="Cambria" w:cs="Arial"/>
          <w:sz w:val="22"/>
          <w:szCs w:val="22"/>
        </w:rPr>
        <w:t xml:space="preserve">KRS pod numerem </w:t>
      </w:r>
      <w:r w:rsidR="008D1242" w:rsidRPr="00204BB1">
        <w:rPr>
          <w:rFonts w:ascii="Cambria" w:hAnsi="Cambria" w:cs="Arial"/>
          <w:sz w:val="22"/>
          <w:szCs w:val="22"/>
        </w:rPr>
        <w:t>.........................................................................</w:t>
      </w:r>
      <w:r w:rsidRPr="00204BB1">
        <w:rPr>
          <w:rFonts w:ascii="Cambria" w:hAnsi="Cambria" w:cs="Arial"/>
          <w:sz w:val="22"/>
          <w:szCs w:val="22"/>
        </w:rPr>
        <w:t xml:space="preserve"> </w:t>
      </w:r>
      <w:r w:rsidR="008D1242" w:rsidRPr="00204BB1">
        <w:rPr>
          <w:rFonts w:ascii="Cambria" w:hAnsi="Cambria" w:cs="Arial"/>
          <w:sz w:val="22"/>
          <w:szCs w:val="22"/>
        </w:rPr>
        <w:br/>
      </w:r>
      <w:r w:rsidRPr="00204BB1">
        <w:rPr>
          <w:rFonts w:ascii="Cambria" w:hAnsi="Cambria" w:cs="Arial"/>
          <w:sz w:val="22"/>
          <w:szCs w:val="22"/>
        </w:rPr>
        <w:t xml:space="preserve">dostępnym na stronie </w:t>
      </w:r>
      <w:r w:rsidR="008D1242" w:rsidRPr="00204BB1">
        <w:rPr>
          <w:rFonts w:ascii="Cambria" w:hAnsi="Cambria" w:cs="Arial"/>
          <w:sz w:val="22"/>
          <w:szCs w:val="22"/>
        </w:rPr>
        <w:t>www:</w:t>
      </w:r>
      <w:r w:rsidRPr="00204BB1">
        <w:rPr>
          <w:rFonts w:ascii="Cambria" w:hAnsi="Cambria"/>
          <w:i/>
          <w:sz w:val="22"/>
          <w:szCs w:val="22"/>
        </w:rPr>
        <w:t xml:space="preserve"> </w:t>
      </w:r>
      <w:hyperlink r:id="rId8" w:history="1">
        <w:r w:rsidRPr="00204BB1">
          <w:rPr>
            <w:rStyle w:val="HTML-cytat"/>
            <w:rFonts w:ascii="Cambria" w:hAnsi="Cambria"/>
            <w:i w:val="0"/>
            <w:sz w:val="22"/>
            <w:szCs w:val="22"/>
          </w:rPr>
          <w:t>https://ekrs.ms.gov.pl/web/wyszukiwarka-krs</w:t>
        </w:r>
      </w:hyperlink>
      <w:r w:rsidRPr="00204BB1">
        <w:rPr>
          <w:rFonts w:ascii="Cambria" w:hAnsi="Cambria"/>
          <w:i/>
          <w:sz w:val="22"/>
          <w:szCs w:val="22"/>
        </w:rPr>
        <w:t xml:space="preserve"> </w:t>
      </w:r>
      <w:r w:rsidRPr="00204BB1">
        <w:rPr>
          <w:rFonts w:ascii="Cambria" w:hAnsi="Cambria"/>
          <w:sz w:val="22"/>
          <w:szCs w:val="22"/>
        </w:rPr>
        <w:t>*</w:t>
      </w:r>
      <w:r w:rsidR="006E5683" w:rsidRPr="00204BB1">
        <w:rPr>
          <w:rFonts w:ascii="Cambria" w:hAnsi="Cambria"/>
          <w:sz w:val="22"/>
          <w:szCs w:val="22"/>
        </w:rPr>
        <w:t>*</w:t>
      </w:r>
    </w:p>
    <w:p w14:paraId="471FA4A0" w14:textId="77777777" w:rsidR="008D1242" w:rsidRPr="00204BB1" w:rsidRDefault="008D1242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14:paraId="23FB6E8F" w14:textId="77777777" w:rsidR="00722E51" w:rsidRDefault="00FA4B2F" w:rsidP="00204BB1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204BB1">
        <w:rPr>
          <w:rFonts w:ascii="Cambria" w:hAnsi="Cambria"/>
          <w:sz w:val="22"/>
          <w:szCs w:val="22"/>
        </w:rPr>
        <w:t>CEIDG dostępnym na stronie</w:t>
      </w:r>
      <w:r w:rsidR="008D1242" w:rsidRPr="00204BB1">
        <w:rPr>
          <w:rFonts w:ascii="Cambria" w:hAnsi="Cambria"/>
          <w:sz w:val="22"/>
          <w:szCs w:val="22"/>
        </w:rPr>
        <w:t>:</w:t>
      </w:r>
      <w:r w:rsidRPr="00204BB1">
        <w:rPr>
          <w:rFonts w:ascii="Cambria" w:hAnsi="Cambria"/>
          <w:sz w:val="22"/>
          <w:szCs w:val="22"/>
        </w:rPr>
        <w:t xml:space="preserve"> https://prod.ceidg.gov.pl/ceidg/ceidg.public.ui/search.aspx *</w:t>
      </w:r>
      <w:r w:rsidR="006E5683" w:rsidRPr="00204BB1">
        <w:rPr>
          <w:rFonts w:ascii="Cambria" w:hAnsi="Cambria"/>
          <w:sz w:val="22"/>
          <w:szCs w:val="22"/>
        </w:rPr>
        <w:t>*</w:t>
      </w:r>
    </w:p>
    <w:p w14:paraId="7FCD3505" w14:textId="77777777" w:rsidR="00204BB1" w:rsidRDefault="00204BB1" w:rsidP="00204BB1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14:paraId="7E77EF2F" w14:textId="77777777" w:rsidR="00204BB1" w:rsidRDefault="00204BB1" w:rsidP="00204BB1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14:paraId="174924C1" w14:textId="77777777" w:rsidR="009911F9" w:rsidRDefault="009911F9" w:rsidP="009911F9">
      <w:pPr>
        <w:autoSpaceDE w:val="0"/>
        <w:spacing w:line="360" w:lineRule="auto"/>
        <w:rPr>
          <w:rFonts w:ascii="Cambria" w:hAnsi="Cambria"/>
          <w:sz w:val="22"/>
          <w:szCs w:val="22"/>
        </w:rPr>
      </w:pPr>
    </w:p>
    <w:p w14:paraId="7AAC05C4" w14:textId="4F7359CE" w:rsidR="009911F9" w:rsidRPr="00EA3E06" w:rsidRDefault="009911F9" w:rsidP="009911F9">
      <w:pPr>
        <w:autoSpaceDE w:val="0"/>
        <w:spacing w:line="360" w:lineRule="auto"/>
        <w:rPr>
          <w:rFonts w:ascii="Cambria" w:hAnsi="Cambria"/>
          <w:sz w:val="22"/>
          <w:szCs w:val="22"/>
        </w:rPr>
      </w:pPr>
      <w:r w:rsidRPr="00A764B8">
        <w:rPr>
          <w:rFonts w:ascii="Cambria" w:hAnsi="Cambria" w:cs="Calibri"/>
          <w:b/>
          <w:bCs/>
          <w:spacing w:val="-4"/>
          <w:sz w:val="22"/>
          <w:szCs w:val="22"/>
          <w:lang w:eastAsia="pl-PL"/>
        </w:rPr>
        <w:lastRenderedPageBreak/>
        <w:t>SKŁADAM/Y OFERTĘ</w:t>
      </w:r>
      <w:r w:rsidRPr="00A764B8">
        <w:rPr>
          <w:rFonts w:ascii="Cambria" w:hAnsi="Cambria" w:cs="Calibri"/>
          <w:spacing w:val="-4"/>
          <w:sz w:val="22"/>
          <w:szCs w:val="22"/>
          <w:lang w:eastAsia="pl-PL"/>
        </w:rPr>
        <w:t xml:space="preserve"> na wykonanie przedmiotu zamówienia zgodnie z przekazaną dokumentacją.</w:t>
      </w:r>
    </w:p>
    <w:p w14:paraId="34663B59" w14:textId="77777777" w:rsidR="009911F9" w:rsidRPr="007D1E1A" w:rsidRDefault="009911F9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7938"/>
        </w:tabs>
        <w:spacing w:line="360" w:lineRule="auto"/>
        <w:ind w:left="0" w:firstLine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OFERUJĘ/JEMY </w:t>
      </w:r>
      <w:r w:rsidRPr="007D1E1A">
        <w:rPr>
          <w:rFonts w:ascii="Cambria" w:hAnsi="Cambria" w:cs="Calibri"/>
          <w:bCs/>
          <w:color w:val="000000"/>
          <w:sz w:val="22"/>
          <w:szCs w:val="22"/>
          <w:lang w:eastAsia="pl-PL"/>
        </w:rPr>
        <w:t xml:space="preserve">wykonanie przedmiotu zamówienia za </w:t>
      </w:r>
      <w:r w:rsidRPr="007D1E1A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cenę łączną</w:t>
      </w: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:</w:t>
      </w:r>
    </w:p>
    <w:p w14:paraId="50FF84A5" w14:textId="77777777" w:rsidR="009911F9" w:rsidRPr="007D1E1A" w:rsidRDefault="009911F9" w:rsidP="009911F9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b/>
          <w:color w:val="000000"/>
          <w:sz w:val="22"/>
          <w:szCs w:val="22"/>
          <w:lang w:eastAsia="pl-PL"/>
        </w:rPr>
        <w:t>Cena ofertowa netto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............................................................................................................................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 zł</w:t>
      </w:r>
    </w:p>
    <w:p w14:paraId="75909A6F" w14:textId="77777777" w:rsidR="009911F9" w:rsidRPr="007D1E1A" w:rsidRDefault="009911F9" w:rsidP="009911F9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(słownie:..................................................................................................................................................……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)</w:t>
      </w:r>
    </w:p>
    <w:p w14:paraId="47819520" w14:textId="77777777" w:rsidR="009911F9" w:rsidRPr="007D1E1A" w:rsidRDefault="009911F9" w:rsidP="009911F9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b/>
          <w:color w:val="000000"/>
          <w:sz w:val="22"/>
          <w:szCs w:val="22"/>
          <w:lang w:eastAsia="pl-PL"/>
        </w:rPr>
        <w:t>Stawka pod. VAT ………. %, wartość pod. VAT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....................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zł</w:t>
      </w:r>
    </w:p>
    <w:p w14:paraId="5142CFC1" w14:textId="77777777" w:rsidR="009911F9" w:rsidRPr="007D1E1A" w:rsidRDefault="009911F9" w:rsidP="009911F9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b/>
          <w:color w:val="000000"/>
          <w:sz w:val="22"/>
          <w:szCs w:val="22"/>
          <w:lang w:eastAsia="pl-PL"/>
        </w:rPr>
        <w:t>Cena ofertowa brutto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..............................................................................................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zł</w:t>
      </w:r>
    </w:p>
    <w:p w14:paraId="0B2904DF" w14:textId="77777777" w:rsidR="009911F9" w:rsidRPr="009114AF" w:rsidRDefault="009911F9" w:rsidP="009911F9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(słownie:..........................................................................................................................................................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....)</w:t>
      </w:r>
    </w:p>
    <w:p w14:paraId="3FAC85C0" w14:textId="77777777" w:rsidR="009911F9" w:rsidRPr="00640041" w:rsidRDefault="009911F9" w:rsidP="009911F9">
      <w:pPr>
        <w:spacing w:before="240" w:after="240" w:line="360" w:lineRule="auto"/>
        <w:jc w:val="both"/>
        <w:rPr>
          <w:rFonts w:ascii="Cambria" w:hAnsi="Cambria" w:cs="Arial"/>
          <w:b/>
          <w:bCs/>
          <w:szCs w:val="22"/>
        </w:rPr>
      </w:pPr>
      <w:r w:rsidRPr="0011755F">
        <w:rPr>
          <w:rFonts w:ascii="Cambria" w:hAnsi="Cambria" w:cs="Arial"/>
          <w:b/>
          <w:bCs/>
          <w:szCs w:val="22"/>
        </w:rPr>
        <w:t>Wynagrodzenie zaoferowane powyżej wynika z załączonego kosztorysu of</w:t>
      </w:r>
      <w:r>
        <w:rPr>
          <w:rFonts w:ascii="Cambria" w:hAnsi="Cambria" w:cs="Arial"/>
          <w:b/>
          <w:bCs/>
          <w:szCs w:val="22"/>
        </w:rPr>
        <w:t xml:space="preserve">ertowego i stanowi sumę cen łącznych </w:t>
      </w:r>
      <w:r w:rsidRPr="0011755F">
        <w:rPr>
          <w:rFonts w:ascii="Cambria" w:hAnsi="Cambria" w:cs="Arial"/>
          <w:b/>
          <w:bCs/>
          <w:szCs w:val="22"/>
        </w:rPr>
        <w:t xml:space="preserve">za </w:t>
      </w:r>
      <w:r>
        <w:rPr>
          <w:rFonts w:ascii="Cambria" w:hAnsi="Cambria" w:cs="Arial"/>
          <w:b/>
          <w:bCs/>
          <w:szCs w:val="22"/>
        </w:rPr>
        <w:t>poszczególne pozycje (sortyment).</w:t>
      </w:r>
    </w:p>
    <w:p w14:paraId="628B8BF9" w14:textId="77777777" w:rsidR="00B469D0" w:rsidRPr="00B91B2B" w:rsidRDefault="00B469D0" w:rsidP="00B91B2B">
      <w:pPr>
        <w:spacing w:before="240" w:line="360" w:lineRule="auto"/>
        <w:jc w:val="both"/>
        <w:rPr>
          <w:rFonts w:ascii="Cambria" w:hAnsi="Cambria" w:cs="Arial"/>
          <w:sz w:val="22"/>
        </w:rPr>
      </w:pPr>
    </w:p>
    <w:p w14:paraId="1E85BC8E" w14:textId="77777777" w:rsidR="00F11BC7" w:rsidRPr="007F301C" w:rsidRDefault="00E04BD2">
      <w:pPr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7F301C">
        <w:rPr>
          <w:rFonts w:ascii="Cambria" w:hAnsi="Cambria" w:cs="Calibri"/>
          <w:b/>
          <w:sz w:val="22"/>
          <w:szCs w:val="22"/>
          <w:lang w:eastAsia="pl-PL"/>
        </w:rPr>
        <w:t>Oświadczam/y, że</w:t>
      </w:r>
    </w:p>
    <w:p w14:paraId="0B9F590C" w14:textId="76013A74" w:rsidR="00F11BC7" w:rsidRPr="007F301C" w:rsidRDefault="00F11BC7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851" w:hanging="567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7F301C">
        <w:rPr>
          <w:rFonts w:ascii="Cambria" w:hAnsi="Cambria" w:cs="Calibri"/>
          <w:color w:val="000000"/>
          <w:sz w:val="22"/>
          <w:szCs w:val="22"/>
          <w:lang w:eastAsia="pl-PL"/>
        </w:rPr>
        <w:t>zamówienie zostanie zrea</w:t>
      </w:r>
      <w:r w:rsidR="008920F5" w:rsidRPr="007F301C">
        <w:rPr>
          <w:rFonts w:ascii="Cambria" w:hAnsi="Cambria" w:cs="Calibri"/>
          <w:color w:val="000000"/>
          <w:sz w:val="22"/>
          <w:szCs w:val="22"/>
          <w:lang w:eastAsia="pl-PL"/>
        </w:rPr>
        <w:t xml:space="preserve">lizowane zgodnie z </w:t>
      </w:r>
      <w:r w:rsidR="00662E5B" w:rsidRPr="007F301C">
        <w:rPr>
          <w:rFonts w:ascii="Cambria" w:hAnsi="Cambria" w:cs="Calibri"/>
          <w:color w:val="000000"/>
          <w:sz w:val="22"/>
          <w:szCs w:val="22"/>
          <w:lang w:eastAsia="pl-PL"/>
        </w:rPr>
        <w:t>S</w:t>
      </w:r>
      <w:r w:rsidRPr="007F301C">
        <w:rPr>
          <w:rFonts w:ascii="Cambria" w:hAnsi="Cambria" w:cs="Calibri"/>
          <w:color w:val="000000"/>
          <w:sz w:val="22"/>
          <w:szCs w:val="22"/>
          <w:lang w:eastAsia="pl-PL"/>
        </w:rPr>
        <w:t xml:space="preserve">WZ </w:t>
      </w:r>
      <w:r w:rsidR="008920F5" w:rsidRPr="007F301C">
        <w:rPr>
          <w:rFonts w:ascii="Cambria" w:hAnsi="Cambria" w:cs="Calibri"/>
          <w:sz w:val="22"/>
          <w:szCs w:val="22"/>
          <w:lang w:eastAsia="pl-PL"/>
        </w:rPr>
        <w:t>oraz ze wzorem</w:t>
      </w:r>
      <w:r w:rsidR="00F665C0" w:rsidRPr="007F301C">
        <w:rPr>
          <w:rFonts w:ascii="Cambria" w:hAnsi="Cambria" w:cs="Calibri"/>
          <w:color w:val="000000"/>
          <w:sz w:val="22"/>
          <w:szCs w:val="22"/>
          <w:lang w:eastAsia="pl-PL"/>
        </w:rPr>
        <w:t xml:space="preserve"> umowy</w:t>
      </w:r>
      <w:r w:rsidR="00372BFF">
        <w:rPr>
          <w:rFonts w:ascii="Cambria" w:hAnsi="Cambria" w:cs="Calibri"/>
          <w:color w:val="000000"/>
          <w:sz w:val="22"/>
          <w:szCs w:val="22"/>
          <w:lang w:eastAsia="pl-PL"/>
        </w:rPr>
        <w:t>;</w:t>
      </w:r>
    </w:p>
    <w:p w14:paraId="7B27E371" w14:textId="48FFEDC0" w:rsidR="00F11BC7" w:rsidRPr="007F301C" w:rsidRDefault="005C01FE">
      <w:pPr>
        <w:numPr>
          <w:ilvl w:val="0"/>
          <w:numId w:val="1"/>
        </w:numPr>
        <w:tabs>
          <w:tab w:val="left" w:pos="284"/>
          <w:tab w:val="num" w:pos="360"/>
        </w:tabs>
        <w:suppressAutoHyphens w:val="0"/>
        <w:autoSpaceDE w:val="0"/>
        <w:autoSpaceDN w:val="0"/>
        <w:adjustRightInd w:val="0"/>
        <w:spacing w:line="276" w:lineRule="auto"/>
        <w:ind w:left="851" w:hanging="567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7F301C">
        <w:rPr>
          <w:rFonts w:ascii="Cambria" w:hAnsi="Cambria" w:cs="Calibri"/>
          <w:color w:val="000000"/>
          <w:sz w:val="22"/>
          <w:szCs w:val="22"/>
          <w:lang w:eastAsia="pl-PL"/>
        </w:rPr>
        <w:t>w cenie</w:t>
      </w:r>
      <w:r w:rsidR="00F11BC7" w:rsidRPr="007F301C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7F301C">
        <w:rPr>
          <w:rFonts w:ascii="Cambria" w:hAnsi="Cambria" w:cs="Calibri"/>
          <w:sz w:val="22"/>
          <w:szCs w:val="22"/>
          <w:lang w:eastAsia="pl-PL"/>
        </w:rPr>
        <w:t>mojej/naszej</w:t>
      </w:r>
      <w:r w:rsidR="00F11BC7" w:rsidRPr="007F301C">
        <w:rPr>
          <w:rFonts w:ascii="Cambria" w:hAnsi="Cambria" w:cs="Calibri"/>
          <w:color w:val="000000"/>
          <w:sz w:val="22"/>
          <w:szCs w:val="22"/>
          <w:lang w:eastAsia="pl-PL"/>
        </w:rPr>
        <w:t xml:space="preserve"> oferty zostały uwzględnione wszystkie koszty wykonania </w:t>
      </w:r>
      <w:r w:rsidR="00F11BC7" w:rsidRPr="007F301C">
        <w:rPr>
          <w:rFonts w:ascii="Cambria" w:hAnsi="Cambria" w:cs="Calibri"/>
          <w:sz w:val="22"/>
          <w:szCs w:val="22"/>
          <w:lang w:eastAsia="pl-PL"/>
        </w:rPr>
        <w:t>zamówienia okreś</w:t>
      </w:r>
      <w:r w:rsidR="00F665C0" w:rsidRPr="007F301C">
        <w:rPr>
          <w:rFonts w:ascii="Cambria" w:hAnsi="Cambria" w:cs="Calibri"/>
          <w:sz w:val="22"/>
          <w:szCs w:val="22"/>
          <w:lang w:eastAsia="pl-PL"/>
        </w:rPr>
        <w:t>lone w dokumentacji</w:t>
      </w:r>
      <w:r w:rsidR="00372BFF">
        <w:rPr>
          <w:rFonts w:ascii="Cambria" w:hAnsi="Cambria" w:cs="Calibri"/>
          <w:sz w:val="22"/>
          <w:szCs w:val="22"/>
          <w:lang w:eastAsia="pl-PL"/>
        </w:rPr>
        <w:t>;</w:t>
      </w:r>
    </w:p>
    <w:p w14:paraId="444D6E32" w14:textId="3FE84672" w:rsidR="00F11BC7" w:rsidRPr="007F301C" w:rsidRDefault="00034486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851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7F301C">
        <w:rPr>
          <w:rFonts w:ascii="Cambria" w:hAnsi="Cambria" w:cs="Calibri"/>
          <w:sz w:val="22"/>
          <w:szCs w:val="22"/>
          <w:lang w:eastAsia="pl-PL"/>
        </w:rPr>
        <w:t>zapoznałem/liśmy się z SWZ, załącznikami do S</w:t>
      </w:r>
      <w:r w:rsidR="00F11BC7" w:rsidRPr="007F301C">
        <w:rPr>
          <w:rFonts w:ascii="Cambria" w:hAnsi="Cambria" w:cs="Calibri"/>
          <w:sz w:val="22"/>
          <w:szCs w:val="22"/>
          <w:lang w:eastAsia="pl-PL"/>
        </w:rPr>
        <w:t>WZ (w tym</w:t>
      </w:r>
      <w:r w:rsidR="00CA3EE7" w:rsidRPr="007F301C">
        <w:rPr>
          <w:rFonts w:ascii="Cambria" w:hAnsi="Cambria" w:cs="Calibri"/>
          <w:sz w:val="22"/>
          <w:szCs w:val="22"/>
          <w:lang w:eastAsia="pl-PL"/>
        </w:rPr>
        <w:t xml:space="preserve"> także</w:t>
      </w:r>
      <w:r w:rsidR="00F11BC7" w:rsidRPr="007F301C">
        <w:rPr>
          <w:rFonts w:ascii="Cambria" w:hAnsi="Cambria" w:cs="Calibri"/>
          <w:sz w:val="22"/>
          <w:szCs w:val="22"/>
          <w:lang w:eastAsia="pl-PL"/>
        </w:rPr>
        <w:t xml:space="preserve"> z</w:t>
      </w:r>
      <w:r w:rsidR="00CA3EE7" w:rsidRPr="007F301C">
        <w:rPr>
          <w:rFonts w:ascii="Cambria" w:hAnsi="Cambria" w:cs="Calibri"/>
          <w:sz w:val="22"/>
          <w:szCs w:val="22"/>
          <w:lang w:eastAsia="pl-PL"/>
        </w:rPr>
        <w:t xml:space="preserve">e wzorem umowy) oraz </w:t>
      </w:r>
      <w:r w:rsidRPr="007F301C">
        <w:rPr>
          <w:rFonts w:ascii="Cambria" w:hAnsi="Cambria" w:cs="Calibri"/>
          <w:sz w:val="22"/>
          <w:szCs w:val="22"/>
          <w:lang w:eastAsia="pl-PL"/>
        </w:rPr>
        <w:t>z wyjaśnieniami do S</w:t>
      </w:r>
      <w:r w:rsidR="00F11BC7" w:rsidRPr="007F301C">
        <w:rPr>
          <w:rFonts w:ascii="Cambria" w:hAnsi="Cambria" w:cs="Calibri"/>
          <w:sz w:val="22"/>
          <w:szCs w:val="22"/>
          <w:lang w:eastAsia="pl-PL"/>
        </w:rPr>
        <w:t>WZ i jej modyfikacjami (jeżeli takie miały miejsce), nie wnoszę/</w:t>
      </w:r>
      <w:proofErr w:type="spellStart"/>
      <w:r w:rsidR="00F11BC7" w:rsidRPr="007F301C">
        <w:rPr>
          <w:rFonts w:ascii="Cambria" w:hAnsi="Cambria" w:cs="Calibri"/>
          <w:sz w:val="22"/>
          <w:szCs w:val="22"/>
          <w:lang w:eastAsia="pl-PL"/>
        </w:rPr>
        <w:t>imy</w:t>
      </w:r>
      <w:proofErr w:type="spellEnd"/>
      <w:r w:rsidR="00F11BC7" w:rsidRPr="007F301C">
        <w:rPr>
          <w:rFonts w:ascii="Cambria" w:hAnsi="Cambria" w:cs="Calibri"/>
          <w:sz w:val="22"/>
          <w:szCs w:val="22"/>
          <w:lang w:eastAsia="pl-PL"/>
        </w:rPr>
        <w:t xml:space="preserve"> w stosunku do nich żadnych uwag</w:t>
      </w:r>
      <w:r w:rsidRPr="007F301C">
        <w:rPr>
          <w:rFonts w:ascii="Cambria" w:hAnsi="Cambria" w:cs="Calibri"/>
          <w:sz w:val="22"/>
          <w:szCs w:val="22"/>
          <w:lang w:eastAsia="pl-PL"/>
        </w:rPr>
        <w:t xml:space="preserve"> i zastrzeżeń, przyjmujemy</w:t>
      </w:r>
      <w:r w:rsidR="00F11BC7" w:rsidRPr="007F301C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Pr="007F301C">
        <w:rPr>
          <w:rFonts w:ascii="Cambria" w:hAnsi="Cambria" w:cs="Arial"/>
          <w:sz w:val="22"/>
          <w:szCs w:val="22"/>
        </w:rPr>
        <w:t>warunki w nich zawarte oraz zdobyliśmy konieczne informacje potrzebne do właściwego wykonania zamówienia</w:t>
      </w:r>
      <w:r w:rsidR="00372BFF">
        <w:rPr>
          <w:rFonts w:ascii="Cambria" w:hAnsi="Cambria" w:cs="Arial"/>
          <w:sz w:val="22"/>
          <w:szCs w:val="22"/>
        </w:rPr>
        <w:t>;</w:t>
      </w:r>
    </w:p>
    <w:p w14:paraId="69894FA6" w14:textId="4997371F" w:rsidR="00002A3B" w:rsidRPr="00341D4D" w:rsidRDefault="00002A3B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851" w:hanging="567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341D4D">
        <w:rPr>
          <w:rFonts w:ascii="Cambria" w:hAnsi="Cambria" w:cs="Calibri"/>
          <w:sz w:val="22"/>
          <w:szCs w:val="22"/>
          <w:lang w:eastAsia="pl-PL"/>
        </w:rPr>
        <w:t>zobowiązuję/</w:t>
      </w:r>
      <w:proofErr w:type="spellStart"/>
      <w:r w:rsidRPr="00341D4D">
        <w:rPr>
          <w:rFonts w:ascii="Cambria" w:hAnsi="Cambria" w:cs="Calibri"/>
          <w:sz w:val="22"/>
          <w:szCs w:val="22"/>
          <w:lang w:eastAsia="pl-PL"/>
        </w:rPr>
        <w:t>emy</w:t>
      </w:r>
      <w:proofErr w:type="spellEnd"/>
      <w:r w:rsidRPr="00341D4D">
        <w:rPr>
          <w:rFonts w:ascii="Cambria" w:hAnsi="Cambria" w:cs="Calibri"/>
          <w:sz w:val="22"/>
          <w:szCs w:val="22"/>
          <w:lang w:eastAsia="pl-PL"/>
        </w:rPr>
        <w:t xml:space="preserve"> się do zawarcia umowy zgodnej z niniejszą ofertą, na warunkach</w:t>
      </w:r>
      <w:r w:rsidRPr="00341D4D">
        <w:rPr>
          <w:rFonts w:ascii="Cambria" w:hAnsi="Cambria" w:cs="Arial"/>
          <w:bCs/>
          <w:sz w:val="22"/>
          <w:szCs w:val="22"/>
        </w:rPr>
        <w:t xml:space="preserve"> określonych w specyfikacji warunków zamówienia oraz w miejscu i terminie wyznaczonym przez Zamawiającego</w:t>
      </w:r>
      <w:r w:rsidR="00372BFF">
        <w:rPr>
          <w:rFonts w:ascii="Cambria" w:hAnsi="Cambria" w:cs="Arial"/>
          <w:bCs/>
          <w:sz w:val="22"/>
          <w:szCs w:val="22"/>
        </w:rPr>
        <w:t>;</w:t>
      </w:r>
    </w:p>
    <w:p w14:paraId="53C18B30" w14:textId="7DBAA7B1" w:rsidR="00002A3B" w:rsidRPr="00341D4D" w:rsidRDefault="00002A3B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851" w:hanging="567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341D4D">
        <w:rPr>
          <w:rFonts w:ascii="Cambria" w:hAnsi="Cambria" w:cs="Arial"/>
          <w:sz w:val="22"/>
          <w:szCs w:val="22"/>
        </w:rPr>
        <w:t>przedmiot zamówienia w</w:t>
      </w:r>
      <w:r w:rsidR="00341D4D" w:rsidRPr="00341D4D">
        <w:rPr>
          <w:rFonts w:ascii="Cambria" w:hAnsi="Cambria" w:cs="Arial"/>
          <w:sz w:val="22"/>
          <w:szCs w:val="22"/>
        </w:rPr>
        <w:t>ykonamy w terminie wskazanym przez Zamawiającego w SWZ</w:t>
      </w:r>
      <w:r w:rsidR="00372BFF">
        <w:rPr>
          <w:rFonts w:ascii="Cambria" w:hAnsi="Cambria" w:cs="Arial"/>
          <w:sz w:val="22"/>
          <w:szCs w:val="22"/>
        </w:rPr>
        <w:t>;</w:t>
      </w:r>
    </w:p>
    <w:p w14:paraId="4305A241" w14:textId="731B6056" w:rsidR="00F11BC7" w:rsidRPr="00372BFF" w:rsidRDefault="00F11BC7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851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341D4D">
        <w:rPr>
          <w:rFonts w:ascii="Cambria" w:hAnsi="Cambria" w:cs="Calibri"/>
          <w:color w:val="000000"/>
          <w:sz w:val="22"/>
          <w:szCs w:val="22"/>
          <w:lang w:eastAsia="pl-PL"/>
        </w:rPr>
        <w:t xml:space="preserve">uważam/y się za związanych niniejszą ofertą </w:t>
      </w:r>
      <w:r w:rsidR="00BA3195" w:rsidRPr="00341D4D">
        <w:rPr>
          <w:rFonts w:ascii="Cambria" w:hAnsi="Cambria" w:cs="Arial"/>
          <w:bCs/>
          <w:sz w:val="22"/>
          <w:szCs w:val="22"/>
        </w:rPr>
        <w:t>przez okres</w:t>
      </w:r>
      <w:r w:rsidR="002C7946" w:rsidRPr="00341D4D">
        <w:rPr>
          <w:rFonts w:ascii="Cambria" w:hAnsi="Cambria" w:cs="Arial"/>
          <w:bCs/>
          <w:sz w:val="22"/>
          <w:szCs w:val="22"/>
        </w:rPr>
        <w:t xml:space="preserve"> wskazany w </w:t>
      </w:r>
      <w:r w:rsidR="00B44451" w:rsidRPr="00341D4D">
        <w:rPr>
          <w:rFonts w:ascii="Cambria" w:hAnsi="Cambria" w:cs="Arial"/>
          <w:bCs/>
          <w:sz w:val="22"/>
          <w:szCs w:val="22"/>
        </w:rPr>
        <w:t xml:space="preserve">specyfikacji </w:t>
      </w:r>
      <w:r w:rsidR="00B44451" w:rsidRPr="00372BFF">
        <w:rPr>
          <w:rFonts w:ascii="Cambria" w:hAnsi="Cambria" w:cs="Arial"/>
          <w:bCs/>
          <w:sz w:val="22"/>
          <w:szCs w:val="22"/>
        </w:rPr>
        <w:t>warunków zamówienia</w:t>
      </w:r>
      <w:r w:rsidR="00C418E8" w:rsidRPr="00372BFF">
        <w:rPr>
          <w:rFonts w:ascii="Cambria" w:hAnsi="Cambria" w:cs="Arial"/>
          <w:bCs/>
          <w:sz w:val="22"/>
          <w:szCs w:val="22"/>
        </w:rPr>
        <w:t>, tj. 30 dni</w:t>
      </w:r>
      <w:r w:rsidR="00372BFF" w:rsidRPr="00372BFF">
        <w:rPr>
          <w:rFonts w:ascii="Cambria" w:hAnsi="Cambria" w:cs="Arial"/>
          <w:bCs/>
          <w:sz w:val="22"/>
          <w:szCs w:val="22"/>
        </w:rPr>
        <w:t>;</w:t>
      </w:r>
    </w:p>
    <w:p w14:paraId="108DC4CE" w14:textId="68A551A6" w:rsidR="009911F9" w:rsidRPr="00372BFF" w:rsidRDefault="002C7946">
      <w:pPr>
        <w:pStyle w:val="Akapitzlist"/>
        <w:numPr>
          <w:ilvl w:val="0"/>
          <w:numId w:val="1"/>
        </w:numPr>
        <w:spacing w:line="276" w:lineRule="auto"/>
        <w:ind w:left="851" w:hanging="567"/>
        <w:jc w:val="both"/>
        <w:rPr>
          <w:rFonts w:ascii="Cambria" w:hAnsi="Cambria"/>
          <w:sz w:val="22"/>
          <w:szCs w:val="22"/>
        </w:rPr>
      </w:pPr>
      <w:bookmarkStart w:id="0" w:name="_Hlk190101445"/>
      <w:r w:rsidRPr="00372BFF">
        <w:rPr>
          <w:rFonts w:ascii="Cambria" w:hAnsi="Cambria"/>
          <w:sz w:val="22"/>
          <w:szCs w:val="22"/>
        </w:rPr>
        <w:t xml:space="preserve">oświadczam/y, </w:t>
      </w:r>
      <w:r w:rsidR="009911F9" w:rsidRPr="00372BFF">
        <w:rPr>
          <w:rFonts w:ascii="Cambria" w:hAnsi="Cambria"/>
          <w:sz w:val="22"/>
          <w:szCs w:val="22"/>
        </w:rPr>
        <w:t xml:space="preserve">że </w:t>
      </w:r>
      <w:bookmarkEnd w:id="0"/>
      <w:r w:rsidR="009911F9" w:rsidRPr="00372BFF">
        <w:rPr>
          <w:rFonts w:ascii="Cambria" w:hAnsi="Cambria"/>
          <w:sz w:val="22"/>
          <w:szCs w:val="22"/>
        </w:rPr>
        <w:t xml:space="preserve">w trakcie obowiązywania umowy zapewnię punkt wydawania </w:t>
      </w:r>
      <w:proofErr w:type="spellStart"/>
      <w:r w:rsidR="00E757BD" w:rsidRPr="00372BFF">
        <w:rPr>
          <w:rFonts w:ascii="Cambria" w:hAnsi="Cambria"/>
          <w:sz w:val="22"/>
          <w:szCs w:val="22"/>
        </w:rPr>
        <w:t>sortów</w:t>
      </w:r>
      <w:proofErr w:type="spellEnd"/>
      <w:r w:rsidR="00E757BD" w:rsidRPr="00372BFF">
        <w:rPr>
          <w:rFonts w:ascii="Cambria" w:hAnsi="Cambria"/>
          <w:sz w:val="22"/>
          <w:szCs w:val="22"/>
        </w:rPr>
        <w:t xml:space="preserve"> mundurowych </w:t>
      </w:r>
      <w:r w:rsidR="009911F9" w:rsidRPr="00372BFF">
        <w:rPr>
          <w:rFonts w:ascii="Cambria" w:hAnsi="Cambria"/>
          <w:sz w:val="22"/>
          <w:szCs w:val="22"/>
        </w:rPr>
        <w:t>w odległości nie większej niż 40 km od siedziby Zamawiającego</w:t>
      </w:r>
      <w:r w:rsidR="00372BFF" w:rsidRPr="00372BFF">
        <w:rPr>
          <w:rFonts w:ascii="Cambria" w:hAnsi="Cambria"/>
          <w:sz w:val="22"/>
          <w:szCs w:val="22"/>
        </w:rPr>
        <w:t>;</w:t>
      </w:r>
    </w:p>
    <w:p w14:paraId="3ED85D19" w14:textId="4D154241" w:rsidR="009911F9" w:rsidRPr="00372BFF" w:rsidRDefault="009911F9">
      <w:pPr>
        <w:numPr>
          <w:ilvl w:val="0"/>
          <w:numId w:val="1"/>
        </w:num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left="851" w:hanging="567"/>
        <w:jc w:val="both"/>
        <w:rPr>
          <w:rFonts w:ascii="Cambria" w:hAnsi="Cambria" w:cs="Arial"/>
          <w:b/>
          <w:sz w:val="22"/>
          <w:szCs w:val="22"/>
        </w:rPr>
      </w:pPr>
      <w:r w:rsidRPr="00372BFF">
        <w:rPr>
          <w:rFonts w:ascii="Cambria" w:hAnsi="Cambria"/>
          <w:sz w:val="22"/>
          <w:szCs w:val="22"/>
        </w:rPr>
        <w:t xml:space="preserve">oświadczam/y, że </w:t>
      </w:r>
      <w:r w:rsidRPr="00372BFF">
        <w:rPr>
          <w:rFonts w:ascii="Cambria" w:hAnsi="Cambria" w:cs="Arial"/>
          <w:sz w:val="22"/>
          <w:szCs w:val="22"/>
        </w:rPr>
        <w:t>punkt wydawania</w:t>
      </w:r>
      <w:r w:rsidR="00E757BD" w:rsidRPr="00372BFF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="00E757BD" w:rsidRPr="00372BFF">
        <w:rPr>
          <w:rFonts w:ascii="Cambria" w:hAnsi="Cambria" w:cs="Arial"/>
          <w:sz w:val="22"/>
          <w:szCs w:val="22"/>
        </w:rPr>
        <w:t>sortów</w:t>
      </w:r>
      <w:proofErr w:type="spellEnd"/>
      <w:r w:rsidR="00E757BD" w:rsidRPr="00372BFF">
        <w:rPr>
          <w:rFonts w:ascii="Cambria" w:hAnsi="Cambria" w:cs="Arial"/>
          <w:sz w:val="22"/>
          <w:szCs w:val="22"/>
        </w:rPr>
        <w:t xml:space="preserve"> mundurowych</w:t>
      </w:r>
      <w:r w:rsidRPr="00372BFF">
        <w:rPr>
          <w:rFonts w:ascii="Cambria" w:hAnsi="Cambria" w:cs="Arial"/>
          <w:sz w:val="22"/>
          <w:szCs w:val="22"/>
        </w:rPr>
        <w:t xml:space="preserve"> </w:t>
      </w:r>
      <w:r w:rsidRPr="00372BFF">
        <w:rPr>
          <w:rFonts w:ascii="Cambria" w:hAnsi="Cambria"/>
          <w:sz w:val="22"/>
          <w:szCs w:val="22"/>
        </w:rPr>
        <w:t>będzie czynny w</w:t>
      </w:r>
      <w:r w:rsidRPr="00372BFF">
        <w:rPr>
          <w:rFonts w:ascii="Cambria" w:hAnsi="Cambria" w:cs="Cambria"/>
          <w:sz w:val="22"/>
          <w:szCs w:val="22"/>
          <w:lang w:eastAsia="pl-PL"/>
        </w:rPr>
        <w:t xml:space="preserve"> dni robocze od poniedziałku do piątku co najmniej w godz. od 9.00 do 15.00</w:t>
      </w:r>
      <w:r w:rsidR="00E757BD" w:rsidRPr="00372BFF">
        <w:rPr>
          <w:rFonts w:ascii="Cambria" w:hAnsi="Cambria" w:cs="Cambria"/>
          <w:sz w:val="22"/>
          <w:szCs w:val="22"/>
          <w:lang w:eastAsia="pl-PL"/>
        </w:rPr>
        <w:t xml:space="preserve"> oraz w dwie soboty miesiąca od godziny 9.00 do 13.00</w:t>
      </w:r>
      <w:r w:rsidR="004B7D75">
        <w:rPr>
          <w:rFonts w:ascii="Cambria" w:hAnsi="Cambria" w:cs="Cambria"/>
          <w:sz w:val="22"/>
          <w:szCs w:val="22"/>
          <w:lang w:eastAsia="pl-PL"/>
        </w:rPr>
        <w:t>.</w:t>
      </w:r>
      <w:r w:rsidR="00372BFF" w:rsidRPr="00372BFF">
        <w:rPr>
          <w:rFonts w:ascii="Cambria" w:hAnsi="Cambria" w:cs="Cambria"/>
          <w:sz w:val="22"/>
          <w:szCs w:val="22"/>
          <w:lang w:eastAsia="pl-PL"/>
        </w:rPr>
        <w:t xml:space="preserve"> </w:t>
      </w:r>
    </w:p>
    <w:p w14:paraId="6AEAD618" w14:textId="3ABF7CCA" w:rsidR="009911F9" w:rsidRPr="00372BFF" w:rsidRDefault="009911F9">
      <w:pPr>
        <w:numPr>
          <w:ilvl w:val="0"/>
          <w:numId w:val="1"/>
        </w:num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left="851" w:hanging="567"/>
        <w:jc w:val="both"/>
        <w:rPr>
          <w:rFonts w:ascii="Cambria" w:hAnsi="Cambria" w:cs="Arial"/>
          <w:b/>
          <w:sz w:val="22"/>
          <w:szCs w:val="22"/>
        </w:rPr>
      </w:pPr>
      <w:r w:rsidRPr="00372BFF">
        <w:rPr>
          <w:rFonts w:ascii="Cambria" w:hAnsi="Cambria" w:cs="Arial"/>
          <w:sz w:val="22"/>
          <w:szCs w:val="22"/>
        </w:rPr>
        <w:t xml:space="preserve">gwarantujemy/ę możliwość dokonania przymiarki w przymierzalni </w:t>
      </w:r>
      <w:r w:rsidR="00372BFF">
        <w:rPr>
          <w:rFonts w:ascii="Cambria" w:hAnsi="Cambria" w:cs="Arial"/>
          <w:sz w:val="22"/>
          <w:szCs w:val="22"/>
        </w:rPr>
        <w:t>oraz</w:t>
      </w:r>
      <w:r w:rsidRPr="00372BFF">
        <w:rPr>
          <w:rFonts w:ascii="Cambria" w:hAnsi="Cambria" w:cs="Arial"/>
          <w:sz w:val="22"/>
          <w:szCs w:val="22"/>
        </w:rPr>
        <w:t xml:space="preserve"> odbioru elementów umundurowania </w:t>
      </w:r>
      <w:r w:rsidR="00372BFF">
        <w:rPr>
          <w:rFonts w:ascii="Cambria" w:hAnsi="Cambria" w:cs="Arial"/>
          <w:sz w:val="22"/>
          <w:szCs w:val="22"/>
        </w:rPr>
        <w:t xml:space="preserve">przez </w:t>
      </w:r>
      <w:r w:rsidRPr="00372BFF">
        <w:rPr>
          <w:rFonts w:ascii="Cambria" w:hAnsi="Cambria" w:cs="Arial"/>
          <w:sz w:val="22"/>
          <w:szCs w:val="22"/>
        </w:rPr>
        <w:t>upoważniony</w:t>
      </w:r>
      <w:r w:rsidR="00372BFF">
        <w:rPr>
          <w:rFonts w:ascii="Cambria" w:hAnsi="Cambria" w:cs="Arial"/>
          <w:sz w:val="22"/>
          <w:szCs w:val="22"/>
        </w:rPr>
        <w:t>ch</w:t>
      </w:r>
      <w:r w:rsidRPr="00372BFF">
        <w:rPr>
          <w:rFonts w:ascii="Cambria" w:hAnsi="Cambria" w:cs="Arial"/>
          <w:sz w:val="22"/>
          <w:szCs w:val="22"/>
        </w:rPr>
        <w:t xml:space="preserve"> pracownik</w:t>
      </w:r>
      <w:r w:rsidR="00372BFF">
        <w:rPr>
          <w:rFonts w:ascii="Cambria" w:hAnsi="Cambria" w:cs="Arial"/>
          <w:sz w:val="22"/>
          <w:szCs w:val="22"/>
        </w:rPr>
        <w:t>ów</w:t>
      </w:r>
      <w:r w:rsidRPr="00372BFF">
        <w:rPr>
          <w:rFonts w:ascii="Cambria" w:hAnsi="Cambria" w:cs="Arial"/>
          <w:sz w:val="22"/>
          <w:szCs w:val="22"/>
        </w:rPr>
        <w:t xml:space="preserve"> Zamawiającego w ww. punkcie</w:t>
      </w:r>
      <w:r w:rsidR="00372BFF">
        <w:rPr>
          <w:rFonts w:ascii="Cambria" w:hAnsi="Cambria" w:cs="Arial"/>
          <w:sz w:val="22"/>
          <w:szCs w:val="22"/>
        </w:rPr>
        <w:t>;</w:t>
      </w:r>
    </w:p>
    <w:p w14:paraId="6539A7DF" w14:textId="29C3C1BE" w:rsidR="00365D3E" w:rsidRPr="009911F9" w:rsidRDefault="00365D3E">
      <w:pPr>
        <w:pStyle w:val="Akapitzlist"/>
        <w:numPr>
          <w:ilvl w:val="0"/>
          <w:numId w:val="1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851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9911F9">
        <w:rPr>
          <w:rFonts w:ascii="Cambria" w:hAnsi="Cambria" w:cs="Calibri"/>
          <w:sz w:val="22"/>
          <w:szCs w:val="22"/>
          <w:lang w:eastAsia="pl-PL"/>
        </w:rPr>
        <w:t>zapoznałem/liśmy się i przyjąłem/</w:t>
      </w:r>
      <w:proofErr w:type="spellStart"/>
      <w:r w:rsidRPr="009911F9">
        <w:rPr>
          <w:rFonts w:ascii="Cambria" w:hAnsi="Cambria" w:cs="Calibri"/>
          <w:sz w:val="22"/>
          <w:szCs w:val="22"/>
          <w:lang w:eastAsia="pl-PL"/>
        </w:rPr>
        <w:t>ęliśmy</w:t>
      </w:r>
      <w:proofErr w:type="spellEnd"/>
      <w:r w:rsidRPr="009911F9">
        <w:rPr>
          <w:rFonts w:ascii="Cambria" w:hAnsi="Cambria" w:cs="Calibri"/>
          <w:sz w:val="22"/>
          <w:szCs w:val="22"/>
          <w:lang w:eastAsia="pl-PL"/>
        </w:rPr>
        <w:t xml:space="preserve"> do wiadomości zasady określone w „WEWNĘTRZNA PROCEDURA DOKONYWANIA ZGŁOSZEŃ NARUSZEŃ PRAWA I PODEJMOWANIA DZIAŁAŃ NASTĘPCZYCH” w Nadleśnictwie </w:t>
      </w:r>
      <w:r w:rsidR="00E16AB3" w:rsidRPr="009911F9">
        <w:rPr>
          <w:rFonts w:ascii="Cambria" w:hAnsi="Cambria" w:cs="Calibri"/>
          <w:sz w:val="22"/>
          <w:szCs w:val="22"/>
          <w:lang w:eastAsia="pl-PL"/>
        </w:rPr>
        <w:t>Żednia, udostępnione na stronie </w:t>
      </w:r>
      <w:r w:rsidRPr="009911F9">
        <w:rPr>
          <w:rFonts w:ascii="Cambria" w:hAnsi="Cambria" w:cs="Calibri"/>
          <w:sz w:val="22"/>
          <w:szCs w:val="22"/>
          <w:lang w:eastAsia="pl-PL"/>
        </w:rPr>
        <w:t xml:space="preserve">https://www.gov.pl/web/nadlesnictwo-zednia/prawo-i-organizacja </w:t>
      </w:r>
      <w:r w:rsidR="00E16AB3" w:rsidRPr="009911F9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="00E16AB3" w:rsidRPr="009911F9">
        <w:rPr>
          <w:rFonts w:ascii="Cambria" w:hAnsi="Cambria" w:cs="Calibri"/>
          <w:sz w:val="22"/>
          <w:szCs w:val="22"/>
          <w:lang w:eastAsia="pl-PL"/>
        </w:rPr>
        <w:br/>
      </w:r>
      <w:r w:rsidRPr="009911F9">
        <w:rPr>
          <w:rFonts w:ascii="Cambria" w:hAnsi="Cambria" w:cs="Calibri"/>
          <w:sz w:val="22"/>
          <w:szCs w:val="22"/>
          <w:lang w:eastAsia="pl-PL"/>
        </w:rPr>
        <w:t>i zobowiązuję/</w:t>
      </w:r>
      <w:proofErr w:type="spellStart"/>
      <w:r w:rsidRPr="009911F9">
        <w:rPr>
          <w:rFonts w:ascii="Cambria" w:hAnsi="Cambria" w:cs="Calibri"/>
          <w:sz w:val="22"/>
          <w:szCs w:val="22"/>
          <w:lang w:eastAsia="pl-PL"/>
        </w:rPr>
        <w:t>emy</w:t>
      </w:r>
      <w:proofErr w:type="spellEnd"/>
      <w:r w:rsidRPr="009911F9">
        <w:rPr>
          <w:rFonts w:ascii="Cambria" w:hAnsi="Cambria" w:cs="Calibri"/>
          <w:sz w:val="22"/>
          <w:szCs w:val="22"/>
          <w:lang w:eastAsia="pl-PL"/>
        </w:rPr>
        <w:t xml:space="preserve"> się postępować zgodnie z zawartymi w nich postanowieniami.</w:t>
      </w:r>
    </w:p>
    <w:p w14:paraId="6FE9F9BD" w14:textId="77777777" w:rsidR="006E5683" w:rsidRPr="001862F0" w:rsidRDefault="006E5683" w:rsidP="006E5683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12"/>
          <w:lang w:eastAsia="pl-PL"/>
        </w:rPr>
      </w:pPr>
    </w:p>
    <w:p w14:paraId="7C8A6AC0" w14:textId="6F6D3327" w:rsidR="00A6196F" w:rsidRPr="00685F3E" w:rsidRDefault="00A6196F" w:rsidP="00A6196F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Cambria" w:hAnsi="Cambria" w:cstheme="minorHAnsi"/>
          <w:b/>
          <w:sz w:val="22"/>
          <w:szCs w:val="22"/>
        </w:rPr>
      </w:pPr>
    </w:p>
    <w:p w14:paraId="652E5570" w14:textId="77777777" w:rsidR="00FE55EB" w:rsidRPr="00C9176F" w:rsidRDefault="00FE55EB" w:rsidP="00FE55EB">
      <w:pPr>
        <w:pStyle w:val="Tekstpodstawowywcity"/>
        <w:tabs>
          <w:tab w:val="left" w:pos="426"/>
        </w:tabs>
        <w:suppressAutoHyphens w:val="0"/>
        <w:spacing w:after="0"/>
        <w:ind w:left="357"/>
        <w:jc w:val="both"/>
        <w:rPr>
          <w:rFonts w:ascii="Cambria" w:hAnsi="Cambria" w:cs="Arial"/>
          <w:sz w:val="12"/>
          <w:szCs w:val="22"/>
        </w:rPr>
      </w:pPr>
    </w:p>
    <w:p w14:paraId="3D90961C" w14:textId="77777777" w:rsidR="00FE55EB" w:rsidRPr="00C9176F" w:rsidRDefault="003F5D70">
      <w:pPr>
        <w:pStyle w:val="Tekstpodstawowywcity"/>
        <w:numPr>
          <w:ilvl w:val="0"/>
          <w:numId w:val="2"/>
        </w:numPr>
        <w:tabs>
          <w:tab w:val="left" w:pos="426"/>
        </w:tabs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bCs/>
          <w:sz w:val="22"/>
          <w:szCs w:val="22"/>
        </w:rPr>
        <w:lastRenderedPageBreak/>
        <w:t>Następujące zakresy rzeczowe wchodzące w przedmiot zamówienia zamierzamy zlecić następującym podwykonawcom</w:t>
      </w:r>
      <w:r w:rsidR="00FE55EB" w:rsidRPr="00C9176F">
        <w:rPr>
          <w:rFonts w:ascii="Cambria" w:hAnsi="Cambria" w:cs="Arial"/>
          <w:sz w:val="22"/>
          <w:szCs w:val="22"/>
        </w:rPr>
        <w:t>:</w:t>
      </w:r>
    </w:p>
    <w:p w14:paraId="6EDB83A4" w14:textId="77777777" w:rsidR="00FE55EB" w:rsidRPr="00C9176F" w:rsidRDefault="00FE55EB" w:rsidP="00FE55EB">
      <w:pPr>
        <w:pStyle w:val="Tekstpodstawowywcity"/>
        <w:tabs>
          <w:tab w:val="left" w:pos="426"/>
        </w:tabs>
        <w:suppressAutoHyphens w:val="0"/>
        <w:spacing w:after="0"/>
        <w:ind w:left="357"/>
        <w:jc w:val="both"/>
        <w:rPr>
          <w:rFonts w:ascii="Cambria" w:hAnsi="Cambria" w:cs="Arial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743"/>
        <w:gridCol w:w="4727"/>
      </w:tblGrid>
      <w:tr w:rsidR="00FE55EB" w:rsidRPr="00C9176F" w14:paraId="22FE4CFC" w14:textId="77777777" w:rsidTr="00177DFB">
        <w:trPr>
          <w:trHeight w:val="629"/>
        </w:trPr>
        <w:tc>
          <w:tcPr>
            <w:tcW w:w="567" w:type="dxa"/>
            <w:shd w:val="clear" w:color="auto" w:fill="auto"/>
            <w:vAlign w:val="center"/>
          </w:tcPr>
          <w:p w14:paraId="765611C0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C9176F">
              <w:rPr>
                <w:rFonts w:ascii="Cambria" w:hAnsi="Cambria" w:cs="Arial"/>
                <w:b/>
                <w:sz w:val="18"/>
                <w:szCs w:val="18"/>
              </w:rPr>
              <w:t>Lp.</w:t>
            </w:r>
          </w:p>
        </w:tc>
        <w:tc>
          <w:tcPr>
            <w:tcW w:w="3743" w:type="dxa"/>
            <w:shd w:val="clear" w:color="auto" w:fill="auto"/>
            <w:vAlign w:val="center"/>
          </w:tcPr>
          <w:p w14:paraId="5EF3F799" w14:textId="77777777" w:rsidR="003759A1" w:rsidRPr="00685F3E" w:rsidRDefault="003759A1" w:rsidP="003759A1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Nazwa, adres</w:t>
            </w:r>
          </w:p>
          <w:p w14:paraId="506E845E" w14:textId="77777777" w:rsidR="00FE55EB" w:rsidRPr="00C9176F" w:rsidRDefault="003759A1" w:rsidP="003759A1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firmy podwykonawcy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3AD8F78B" w14:textId="77777777" w:rsidR="00FE55EB" w:rsidRPr="003759A1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3759A1">
              <w:rPr>
                <w:rFonts w:ascii="Cambria" w:hAnsi="Cambria" w:cs="Arial"/>
                <w:b/>
                <w:sz w:val="18"/>
                <w:szCs w:val="18"/>
              </w:rPr>
              <w:t>Zakres rzeczowy</w:t>
            </w:r>
          </w:p>
          <w:p w14:paraId="309D70D4" w14:textId="3DF2FA19" w:rsidR="00FE55EB" w:rsidRPr="003759A1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3759A1">
              <w:rPr>
                <w:rFonts w:ascii="Cambria" w:hAnsi="Cambria" w:cs="Arial"/>
                <w:b/>
                <w:sz w:val="18"/>
                <w:szCs w:val="18"/>
              </w:rPr>
              <w:t xml:space="preserve">(zakres powierzonych </w:t>
            </w:r>
            <w:r w:rsidR="000C2D60">
              <w:rPr>
                <w:rFonts w:ascii="Cambria" w:hAnsi="Cambria" w:cs="Arial"/>
                <w:b/>
                <w:sz w:val="18"/>
                <w:szCs w:val="18"/>
              </w:rPr>
              <w:t>dostaw</w:t>
            </w:r>
            <w:r w:rsidRPr="003759A1">
              <w:rPr>
                <w:rFonts w:ascii="Cambria" w:hAnsi="Cambria" w:cs="Arial"/>
                <w:b/>
                <w:sz w:val="18"/>
                <w:szCs w:val="18"/>
              </w:rPr>
              <w:t>)</w:t>
            </w:r>
          </w:p>
        </w:tc>
      </w:tr>
      <w:tr w:rsidR="00FE55EB" w:rsidRPr="00C9176F" w14:paraId="5F1A574B" w14:textId="77777777" w:rsidTr="00177DFB">
        <w:trPr>
          <w:trHeight w:val="828"/>
        </w:trPr>
        <w:tc>
          <w:tcPr>
            <w:tcW w:w="567" w:type="dxa"/>
            <w:shd w:val="clear" w:color="auto" w:fill="auto"/>
          </w:tcPr>
          <w:p w14:paraId="10DC1C77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14:paraId="673CCE8E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14:paraId="22CD08CF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2ED7C444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26914117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2D7AE7C6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FE55EB" w:rsidRPr="00C9176F" w14:paraId="0E968EB7" w14:textId="77777777" w:rsidTr="00177DFB">
        <w:trPr>
          <w:trHeight w:val="828"/>
        </w:trPr>
        <w:tc>
          <w:tcPr>
            <w:tcW w:w="567" w:type="dxa"/>
            <w:shd w:val="clear" w:color="auto" w:fill="auto"/>
          </w:tcPr>
          <w:p w14:paraId="1093B336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14:paraId="0D4EE5BA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14:paraId="26CFD282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0DCB9913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56BC2B31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0BD1E6F9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FE55EB" w:rsidRPr="00C9176F" w14:paraId="297D2B86" w14:textId="77777777" w:rsidTr="00177DFB">
        <w:trPr>
          <w:trHeight w:val="828"/>
        </w:trPr>
        <w:tc>
          <w:tcPr>
            <w:tcW w:w="567" w:type="dxa"/>
            <w:shd w:val="clear" w:color="auto" w:fill="auto"/>
          </w:tcPr>
          <w:p w14:paraId="40EDB50F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7A47CB39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2F4C548D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1E546F08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14:paraId="28343629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14:paraId="760E9BD5" w14:textId="77777777"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41FB71F2" w14:textId="77777777" w:rsidR="00177DFB" w:rsidRPr="00C9176F" w:rsidRDefault="00177DFB" w:rsidP="00177DFB">
      <w:pPr>
        <w:suppressAutoHyphens w:val="0"/>
        <w:jc w:val="both"/>
        <w:rPr>
          <w:rFonts w:ascii="Cambria" w:hAnsi="Cambria" w:cs="Arial"/>
          <w:bCs/>
          <w:sz w:val="22"/>
          <w:szCs w:val="22"/>
          <w:lang w:eastAsia="pl-PL"/>
        </w:rPr>
      </w:pPr>
    </w:p>
    <w:p w14:paraId="664F2894" w14:textId="77777777" w:rsidR="00FE55EB" w:rsidRDefault="00FE55EB" w:rsidP="00A6196F">
      <w:pPr>
        <w:pStyle w:val="Tekstpodstawowy"/>
        <w:suppressAutoHyphens w:val="0"/>
        <w:spacing w:after="0" w:line="276" w:lineRule="auto"/>
        <w:ind w:left="35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9176F">
        <w:rPr>
          <w:rFonts w:ascii="Cambria" w:hAnsi="Cambria" w:cs="Arial"/>
          <w:bCs/>
          <w:sz w:val="22"/>
          <w:szCs w:val="22"/>
          <w:lang w:eastAsia="pl-PL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04AD4" w:rsidRPr="00C9176F">
        <w:rPr>
          <w:rFonts w:ascii="Cambria" w:hAnsi="Cambria" w:cs="Arial"/>
          <w:bCs/>
          <w:sz w:val="22"/>
          <w:szCs w:val="22"/>
          <w:lang w:eastAsia="pl-PL"/>
        </w:rPr>
        <w:t>_________________________________________________________________________________</w:t>
      </w:r>
    </w:p>
    <w:p w14:paraId="05D4A38A" w14:textId="77777777" w:rsidR="00A6196F" w:rsidRDefault="00A6196F" w:rsidP="00A6196F">
      <w:pPr>
        <w:pStyle w:val="Tekstpodstawowy"/>
        <w:suppressAutoHyphens w:val="0"/>
        <w:spacing w:after="0" w:line="276" w:lineRule="auto"/>
        <w:ind w:left="357"/>
        <w:jc w:val="both"/>
        <w:rPr>
          <w:rFonts w:ascii="Cambria" w:hAnsi="Cambria" w:cs="Arial"/>
          <w:bCs/>
          <w:sz w:val="22"/>
          <w:szCs w:val="22"/>
          <w:lang w:eastAsia="pl-PL"/>
        </w:rPr>
      </w:pPr>
    </w:p>
    <w:p w14:paraId="49929C94" w14:textId="77777777" w:rsidR="00A6196F" w:rsidRPr="00A6196F" w:rsidRDefault="00A6196F">
      <w:pPr>
        <w:numPr>
          <w:ilvl w:val="0"/>
          <w:numId w:val="2"/>
        </w:numPr>
        <w:contextualSpacing/>
        <w:jc w:val="both"/>
        <w:rPr>
          <w:rFonts w:ascii="Cambria" w:hAnsi="Cambria" w:cs="Calibri"/>
          <w:bCs/>
          <w:sz w:val="22"/>
          <w:szCs w:val="22"/>
          <w:lang w:eastAsia="pl-PL"/>
        </w:rPr>
      </w:pPr>
      <w:r w:rsidRPr="00A6196F">
        <w:rPr>
          <w:rFonts w:ascii="Cambria" w:hAnsi="Cambria" w:cs="Arial"/>
          <w:bCs/>
          <w:sz w:val="22"/>
          <w:szCs w:val="22"/>
        </w:rPr>
        <w:t>Oświadczamy, że następujące dostawy stanowiące przedmiot zamówienia wykonają poszczególni Wykonawcy wspólnie ubiegający się o udzielenie zamówienia</w:t>
      </w:r>
      <w:r w:rsidRPr="00A6196F">
        <w:rPr>
          <w:rFonts w:ascii="Cambria" w:hAnsi="Cambria"/>
          <w:sz w:val="22"/>
          <w:szCs w:val="22"/>
          <w:vertAlign w:val="superscript"/>
        </w:rPr>
        <w:footnoteReference w:id="1"/>
      </w:r>
      <w:r w:rsidRPr="00A6196F">
        <w:rPr>
          <w:rFonts w:ascii="Cambria" w:hAnsi="Cambria" w:cs="Arial"/>
          <w:bCs/>
          <w:sz w:val="22"/>
          <w:szCs w:val="22"/>
        </w:rPr>
        <w:t>:</w:t>
      </w:r>
    </w:p>
    <w:p w14:paraId="188DC37E" w14:textId="77777777" w:rsidR="00A6196F" w:rsidRPr="00A6196F" w:rsidRDefault="00A6196F" w:rsidP="00A6196F">
      <w:pPr>
        <w:ind w:left="357"/>
        <w:contextualSpacing/>
        <w:jc w:val="both"/>
        <w:rPr>
          <w:rFonts w:ascii="Cambria" w:hAnsi="Cambria" w:cs="Calibri"/>
          <w:bCs/>
          <w:sz w:val="18"/>
          <w:szCs w:val="22"/>
          <w:lang w:eastAsia="pl-PL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677"/>
      </w:tblGrid>
      <w:tr w:rsidR="00A6196F" w:rsidRPr="00A6196F" w14:paraId="0D36409E" w14:textId="77777777" w:rsidTr="0058244E">
        <w:trPr>
          <w:trHeight w:val="107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1917791" w14:textId="77777777" w:rsidR="00A6196F" w:rsidRPr="00A6196F" w:rsidRDefault="00A6196F" w:rsidP="00A6196F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A6196F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Pr="00A6196F"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4A4B166" w14:textId="77777777" w:rsidR="00A6196F" w:rsidRPr="00A6196F" w:rsidRDefault="00A6196F" w:rsidP="00A6196F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A6196F"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A6196F" w:rsidRPr="00A6196F" w14:paraId="744DA346" w14:textId="77777777" w:rsidTr="0058244E">
        <w:trPr>
          <w:trHeight w:val="7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A777" w14:textId="77777777" w:rsidR="00A6196F" w:rsidRPr="00A6196F" w:rsidRDefault="00A6196F" w:rsidP="00A6196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77AB" w14:textId="77777777" w:rsidR="00A6196F" w:rsidRPr="00A6196F" w:rsidRDefault="00A6196F" w:rsidP="00A6196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A6196F" w:rsidRPr="00A6196F" w14:paraId="757FC44A" w14:textId="77777777" w:rsidTr="0058244E">
        <w:trPr>
          <w:trHeight w:val="7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B18F" w14:textId="77777777" w:rsidR="00A6196F" w:rsidRPr="00A6196F" w:rsidRDefault="00A6196F" w:rsidP="00A6196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A1FA" w14:textId="77777777" w:rsidR="00A6196F" w:rsidRPr="00A6196F" w:rsidRDefault="00A6196F" w:rsidP="00A6196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19A4E3B" w14:textId="77777777" w:rsidR="000257E9" w:rsidRPr="00C9176F" w:rsidRDefault="000257E9" w:rsidP="000257E9">
      <w:pPr>
        <w:pStyle w:val="Tekstpodstawowy"/>
        <w:suppressAutoHyphens w:val="0"/>
        <w:spacing w:after="0" w:line="276" w:lineRule="auto"/>
        <w:ind w:left="357"/>
        <w:jc w:val="both"/>
        <w:rPr>
          <w:rFonts w:ascii="Cambria" w:hAnsi="Cambria" w:cs="Arial"/>
          <w:sz w:val="12"/>
          <w:szCs w:val="22"/>
        </w:rPr>
      </w:pPr>
    </w:p>
    <w:p w14:paraId="57B8174E" w14:textId="77777777" w:rsidR="00C418E8" w:rsidRPr="00C9176F" w:rsidRDefault="00C418E8">
      <w:pPr>
        <w:pStyle w:val="Akapitzlist"/>
        <w:numPr>
          <w:ilvl w:val="0"/>
          <w:numId w:val="2"/>
        </w:numPr>
        <w:tabs>
          <w:tab w:val="clear" w:pos="357"/>
        </w:tabs>
        <w:jc w:val="both"/>
        <w:rPr>
          <w:rFonts w:ascii="Cambria" w:hAnsi="Cambria" w:cs="Calibri"/>
          <w:bCs/>
          <w:sz w:val="22"/>
          <w:szCs w:val="22"/>
          <w:lang w:eastAsia="pl-PL"/>
        </w:rPr>
      </w:pPr>
      <w:r w:rsidRPr="00C9176F">
        <w:rPr>
          <w:rFonts w:ascii="Cambria" w:hAnsi="Cambria" w:cs="Calibri"/>
          <w:bCs/>
          <w:sz w:val="22"/>
          <w:szCs w:val="22"/>
          <w:lang w:eastAsia="pl-PL"/>
        </w:rPr>
        <w:t xml:space="preserve">Informujemy, że wybór oferty </w:t>
      </w:r>
      <w:r w:rsidRPr="00C9176F">
        <w:rPr>
          <w:rFonts w:ascii="Cambria" w:hAnsi="Cambria" w:cs="Calibri"/>
          <w:b/>
          <w:bCs/>
          <w:sz w:val="22"/>
          <w:szCs w:val="22"/>
          <w:lang w:eastAsia="pl-PL"/>
        </w:rPr>
        <w:t>nie będzie/będzie**</w:t>
      </w:r>
      <w:r w:rsidRPr="00C9176F">
        <w:rPr>
          <w:rFonts w:ascii="Cambria" w:hAnsi="Cambria" w:cs="Calibri"/>
          <w:bCs/>
          <w:sz w:val="22"/>
          <w:szCs w:val="22"/>
          <w:lang w:eastAsia="pl-PL"/>
        </w:rPr>
        <w:t xml:space="preserve"> prowadzić do powstania u Zamawiającego obowiązku podatkowego zgodnie z przepisami o podatku od towarów i usług (DOTYCZY ODWRÓCONEGO VAT).</w:t>
      </w:r>
    </w:p>
    <w:p w14:paraId="4C62FE6D" w14:textId="77777777" w:rsidR="00C418E8" w:rsidRPr="00C9176F" w:rsidRDefault="00C418E8" w:rsidP="00C418E8">
      <w:pPr>
        <w:spacing w:before="120"/>
        <w:ind w:left="357"/>
        <w:jc w:val="both"/>
        <w:rPr>
          <w:rFonts w:ascii="Cambria" w:hAnsi="Cambria" w:cs="Arial"/>
          <w:bCs/>
          <w:sz w:val="22"/>
          <w:szCs w:val="22"/>
        </w:rPr>
      </w:pPr>
      <w:r w:rsidRPr="00C9176F"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0CC77571" w14:textId="77777777" w:rsidR="00C418E8" w:rsidRPr="00C9176F" w:rsidRDefault="00C418E8" w:rsidP="00C418E8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C9176F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F11B5C" w14:textId="77777777" w:rsidR="000257E9" w:rsidRPr="00C9176F" w:rsidRDefault="00C418E8" w:rsidP="000257E9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C9176F"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6EB371CF" w14:textId="77777777" w:rsidR="00C418E8" w:rsidRPr="00C9176F" w:rsidRDefault="00C418E8" w:rsidP="000257E9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C9176F"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752206C9" w14:textId="77777777" w:rsidR="00C418E8" w:rsidRPr="00C9176F" w:rsidRDefault="00C418E8" w:rsidP="00C418E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14:paraId="356B3F23" w14:textId="77777777" w:rsidR="003F2976" w:rsidRPr="00C9176F" w:rsidRDefault="003F2976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</w:t>
      </w:r>
      <w:r w:rsidR="00B44451" w:rsidRPr="00C9176F">
        <w:rPr>
          <w:rFonts w:ascii="Cambria" w:hAnsi="Cambria" w:cs="Arial"/>
          <w:sz w:val="22"/>
          <w:szCs w:val="22"/>
        </w:rPr>
        <w:t xml:space="preserve">5/46/WE (ogólne rozporządzenie </w:t>
      </w:r>
      <w:r w:rsidRPr="00C9176F">
        <w:rPr>
          <w:rFonts w:ascii="Cambria" w:hAnsi="Cambria" w:cs="Arial"/>
          <w:sz w:val="22"/>
          <w:szCs w:val="22"/>
        </w:rPr>
        <w:t xml:space="preserve">o ochronie danych, Dz. Urz. UE L 2016 r. nr. 119 s. 1 - „RODO”). </w:t>
      </w:r>
    </w:p>
    <w:p w14:paraId="6E61EDC4" w14:textId="77777777" w:rsidR="00FE55EB" w:rsidRPr="00C9176F" w:rsidRDefault="00FE55EB" w:rsidP="002761A1">
      <w:pPr>
        <w:pStyle w:val="Tekstpodstawowy"/>
        <w:suppressAutoHyphens w:val="0"/>
        <w:spacing w:after="0"/>
        <w:ind w:left="426" w:hanging="426"/>
        <w:jc w:val="both"/>
        <w:rPr>
          <w:rFonts w:ascii="Cambria" w:hAnsi="Cambria" w:cs="Arial"/>
          <w:sz w:val="12"/>
          <w:szCs w:val="22"/>
        </w:rPr>
      </w:pPr>
    </w:p>
    <w:p w14:paraId="3DEB600E" w14:textId="77777777" w:rsidR="003F2976" w:rsidRPr="00C9176F" w:rsidRDefault="003F2976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 o udzielenie zamówienia.</w:t>
      </w:r>
    </w:p>
    <w:p w14:paraId="09D0C9A3" w14:textId="77777777" w:rsidR="00FE55EB" w:rsidRPr="00C9176F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color w:val="FF0000"/>
          <w:sz w:val="12"/>
          <w:szCs w:val="22"/>
        </w:rPr>
      </w:pPr>
    </w:p>
    <w:p w14:paraId="29D42FCF" w14:textId="77777777" w:rsidR="00FE55EB" w:rsidRPr="00C9176F" w:rsidRDefault="00FE55EB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sz w:val="22"/>
          <w:szCs w:val="22"/>
        </w:rPr>
        <w:t>Oświadczamy, pod groźbą odpowiedzialności karnej, iż załączone do oferty dokumenty opisują stan faktyczny i prawny, aktualny na dzień otwarcia ofert.</w:t>
      </w:r>
    </w:p>
    <w:p w14:paraId="4C3AD783" w14:textId="77777777" w:rsidR="00002A3B" w:rsidRPr="00C9176F" w:rsidRDefault="00002A3B" w:rsidP="00002A3B">
      <w:pPr>
        <w:pStyle w:val="Akapitzlist"/>
        <w:rPr>
          <w:rFonts w:ascii="Cambria" w:hAnsi="Cambria" w:cs="Arial"/>
          <w:sz w:val="12"/>
          <w:szCs w:val="22"/>
        </w:rPr>
      </w:pPr>
    </w:p>
    <w:p w14:paraId="086AA917" w14:textId="77777777" w:rsidR="00002A3B" w:rsidRPr="00C9176F" w:rsidRDefault="00002A3B">
      <w:pPr>
        <w:widowControl w:val="0"/>
        <w:numPr>
          <w:ilvl w:val="0"/>
          <w:numId w:val="2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C9176F">
        <w:rPr>
          <w:rFonts w:ascii="Cambria" w:hAnsi="Cambria" w:cs="Calibri"/>
          <w:bCs/>
          <w:sz w:val="22"/>
          <w:szCs w:val="22"/>
          <w:lang w:eastAsia="pl-PL"/>
        </w:rPr>
        <w:t>Następujące informacje zawarte w mojej/naszej ofercie stanowią tajemnicę przedsiębiorstwa: ……………………………………………………………………………………………………………</w:t>
      </w:r>
    </w:p>
    <w:p w14:paraId="7EE58B6D" w14:textId="77777777" w:rsidR="00002A3B" w:rsidRPr="00C9176F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C9176F">
        <w:rPr>
          <w:rFonts w:ascii="Cambria" w:hAnsi="Cambria" w:cs="Calibri"/>
          <w:sz w:val="22"/>
          <w:szCs w:val="22"/>
          <w:lang w:eastAsia="pl-PL"/>
        </w:rPr>
        <w:t>.............................................</w:t>
      </w:r>
      <w:r w:rsidR="002761A1" w:rsidRPr="00C9176F">
        <w:rPr>
          <w:rFonts w:ascii="Cambria" w:hAnsi="Cambria" w:cs="Calibri"/>
          <w:sz w:val="22"/>
          <w:szCs w:val="22"/>
          <w:lang w:eastAsia="pl-PL"/>
        </w:rPr>
        <w:t>........</w:t>
      </w:r>
      <w:r w:rsidRPr="00C9176F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</w:t>
      </w:r>
      <w:r w:rsidR="002761A1" w:rsidRPr="00C9176F">
        <w:rPr>
          <w:rFonts w:ascii="Cambria" w:hAnsi="Cambria" w:cs="Calibri"/>
          <w:sz w:val="22"/>
          <w:szCs w:val="22"/>
          <w:lang w:eastAsia="pl-PL"/>
        </w:rPr>
        <w:t>....................</w:t>
      </w:r>
      <w:r w:rsidRPr="00C9176F">
        <w:rPr>
          <w:rFonts w:ascii="Cambria" w:hAnsi="Cambria" w:cs="Calibri"/>
          <w:sz w:val="22"/>
          <w:szCs w:val="22"/>
          <w:lang w:eastAsia="pl-PL"/>
        </w:rPr>
        <w:t>..................................</w:t>
      </w:r>
    </w:p>
    <w:p w14:paraId="4722DE04" w14:textId="77777777" w:rsidR="00002A3B" w:rsidRPr="00C9176F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C9176F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</w:t>
      </w:r>
      <w:r w:rsidR="002761A1" w:rsidRPr="00C9176F">
        <w:rPr>
          <w:rFonts w:ascii="Cambria" w:hAnsi="Cambria" w:cs="Calibri"/>
          <w:sz w:val="22"/>
          <w:szCs w:val="22"/>
          <w:lang w:eastAsia="pl-PL"/>
        </w:rPr>
        <w:t>..............................</w:t>
      </w:r>
    </w:p>
    <w:p w14:paraId="1FAC1E64" w14:textId="77777777" w:rsidR="00002A3B" w:rsidRPr="00C9176F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  <w:r w:rsidRPr="00C9176F">
        <w:rPr>
          <w:rFonts w:ascii="Cambria" w:hAnsi="Cambria" w:cs="Calibri"/>
          <w:b/>
          <w:bCs/>
          <w:sz w:val="22"/>
          <w:szCs w:val="22"/>
          <w:lang w:eastAsia="pl-PL"/>
        </w:rPr>
        <w:t>Uzasadnienie zastrzeżenia ww. informacji jako tajemnicy przedsiębiorstwa zostało załączone do mojej/naszej oferty.</w:t>
      </w:r>
    </w:p>
    <w:p w14:paraId="29169B20" w14:textId="77777777" w:rsidR="00FE55EB" w:rsidRPr="00C9176F" w:rsidRDefault="00FE55EB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sz w:val="12"/>
          <w:szCs w:val="22"/>
        </w:rPr>
      </w:pPr>
    </w:p>
    <w:p w14:paraId="6349E853" w14:textId="77777777" w:rsidR="00C9176F" w:rsidRPr="00C9176F" w:rsidRDefault="00FE55EB">
      <w:pPr>
        <w:pStyle w:val="Akapitzlist"/>
        <w:numPr>
          <w:ilvl w:val="0"/>
          <w:numId w:val="2"/>
        </w:numPr>
        <w:tabs>
          <w:tab w:val="clear" w:pos="357"/>
        </w:tabs>
        <w:suppressAutoHyphens w:val="0"/>
        <w:autoSpaceDE w:val="0"/>
        <w:spacing w:after="240" w:line="276" w:lineRule="auto"/>
        <w:ind w:left="426" w:hanging="426"/>
        <w:jc w:val="both"/>
        <w:rPr>
          <w:rFonts w:ascii="Cambria" w:hAnsi="Cambria" w:cs="Cambria"/>
          <w:sz w:val="22"/>
          <w:szCs w:val="22"/>
          <w:u w:val="single"/>
        </w:rPr>
      </w:pPr>
      <w:r w:rsidRPr="00C9176F">
        <w:rPr>
          <w:rFonts w:ascii="Cambria" w:hAnsi="Cambria" w:cs="Cambria"/>
          <w:b/>
          <w:bCs/>
          <w:sz w:val="22"/>
          <w:szCs w:val="22"/>
          <w:u w:val="single"/>
        </w:rPr>
        <w:t>Oświadczenie o statusie przedsiębiorstwa (informacja potrzebna do celów statystycznych prowadzonych przez Prezesa Urzędu Zamówień Publicznych).</w:t>
      </w:r>
    </w:p>
    <w:tbl>
      <w:tblPr>
        <w:tblW w:w="8432" w:type="dxa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80"/>
        <w:gridCol w:w="1980"/>
        <w:gridCol w:w="2150"/>
        <w:gridCol w:w="2322"/>
      </w:tblGrid>
      <w:tr w:rsidR="00FE55EB" w:rsidRPr="00C9176F" w14:paraId="539B5705" w14:textId="77777777" w:rsidTr="00A83E02">
        <w:trPr>
          <w:trHeight w:hRule="exact" w:val="454"/>
        </w:trPr>
        <w:tc>
          <w:tcPr>
            <w:tcW w:w="8432" w:type="dxa"/>
            <w:gridSpan w:val="4"/>
            <w:shd w:val="clear" w:color="auto" w:fill="E0E0E0"/>
            <w:vAlign w:val="center"/>
          </w:tcPr>
          <w:p w14:paraId="25629FDB" w14:textId="77777777" w:rsidR="00FE55EB" w:rsidRPr="00C9176F" w:rsidRDefault="00FE55EB" w:rsidP="00A83E02">
            <w:pPr>
              <w:jc w:val="center"/>
              <w:rPr>
                <w:rFonts w:ascii="Cambria" w:hAnsi="Cambria" w:cs="Cambria"/>
              </w:rPr>
            </w:pPr>
            <w:r w:rsidRPr="00C9176F">
              <w:rPr>
                <w:rFonts w:ascii="Cambria" w:hAnsi="Cambria" w:cs="Cambria"/>
                <w:b/>
                <w:bCs/>
              </w:rPr>
              <w:t>WIELKOŚĆ PRZEDSIĘBIORSTWA</w:t>
            </w:r>
            <w:r w:rsidRPr="00C9176F">
              <w:rPr>
                <w:rStyle w:val="Zakotwiczenieprzypisudolnego"/>
                <w:rFonts w:ascii="Cambria" w:hAnsi="Cambria" w:cs="Cambria"/>
                <w:b/>
                <w:bCs/>
              </w:rPr>
              <w:footnoteReference w:id="2"/>
            </w:r>
          </w:p>
        </w:tc>
      </w:tr>
      <w:tr w:rsidR="00FE55EB" w:rsidRPr="00C9176F" w14:paraId="1C0686A1" w14:textId="77777777" w:rsidTr="00A83E02">
        <w:trPr>
          <w:trHeight w:hRule="exact" w:val="454"/>
        </w:trPr>
        <w:tc>
          <w:tcPr>
            <w:tcW w:w="1980" w:type="dxa"/>
            <w:vAlign w:val="center"/>
          </w:tcPr>
          <w:p w14:paraId="09663914" w14:textId="77777777" w:rsidR="00FE55EB" w:rsidRPr="00C9176F" w:rsidRDefault="00FE55EB" w:rsidP="00A83E02">
            <w:pPr>
              <w:jc w:val="center"/>
              <w:rPr>
                <w:rFonts w:ascii="Cambria" w:hAnsi="Cambria"/>
              </w:rPr>
            </w:pPr>
            <w:r w:rsidRPr="00C9176F">
              <w:t>□</w:t>
            </w:r>
            <w:r w:rsidRPr="00C9176F">
              <w:rPr>
                <w:rFonts w:ascii="Cambria" w:hAnsi="Cambria" w:cs="Cambria"/>
              </w:rPr>
              <w:t xml:space="preserve"> mikro</w:t>
            </w:r>
          </w:p>
        </w:tc>
        <w:tc>
          <w:tcPr>
            <w:tcW w:w="1980" w:type="dxa"/>
            <w:vAlign w:val="center"/>
          </w:tcPr>
          <w:p w14:paraId="31A87B13" w14:textId="77777777" w:rsidR="00FE55EB" w:rsidRPr="00C9176F" w:rsidRDefault="00FE55EB" w:rsidP="00A83E02">
            <w:pPr>
              <w:jc w:val="center"/>
              <w:rPr>
                <w:rFonts w:ascii="Cambria" w:hAnsi="Cambria"/>
              </w:rPr>
            </w:pPr>
            <w:r w:rsidRPr="00C9176F">
              <w:t>□</w:t>
            </w:r>
            <w:r w:rsidRPr="00C9176F">
              <w:rPr>
                <w:rFonts w:ascii="Cambria" w:hAnsi="Cambria" w:cs="Cambria"/>
              </w:rPr>
              <w:t xml:space="preserve"> małe</w:t>
            </w:r>
          </w:p>
        </w:tc>
        <w:tc>
          <w:tcPr>
            <w:tcW w:w="2150" w:type="dxa"/>
            <w:vAlign w:val="center"/>
          </w:tcPr>
          <w:p w14:paraId="27865455" w14:textId="77777777" w:rsidR="00FE55EB" w:rsidRPr="00C9176F" w:rsidRDefault="00FE55EB" w:rsidP="00A83E02">
            <w:pPr>
              <w:jc w:val="center"/>
              <w:rPr>
                <w:rFonts w:ascii="Cambria" w:hAnsi="Cambria"/>
              </w:rPr>
            </w:pPr>
            <w:r w:rsidRPr="00C9176F">
              <w:t>□</w:t>
            </w:r>
            <w:r w:rsidRPr="00C9176F">
              <w:rPr>
                <w:rFonts w:ascii="Cambria" w:hAnsi="Cambria" w:cs="Cambria"/>
              </w:rPr>
              <w:t xml:space="preserve"> średnie</w:t>
            </w:r>
          </w:p>
        </w:tc>
        <w:tc>
          <w:tcPr>
            <w:tcW w:w="2322" w:type="dxa"/>
            <w:vAlign w:val="center"/>
          </w:tcPr>
          <w:p w14:paraId="675DFED8" w14:textId="77777777" w:rsidR="00FE55EB" w:rsidRPr="00C9176F" w:rsidRDefault="00FE55EB" w:rsidP="00A83E02">
            <w:pPr>
              <w:jc w:val="center"/>
              <w:rPr>
                <w:rFonts w:ascii="Cambria" w:hAnsi="Cambria"/>
              </w:rPr>
            </w:pPr>
            <w:r w:rsidRPr="00C9176F">
              <w:t>□</w:t>
            </w:r>
            <w:r w:rsidRPr="00C9176F">
              <w:rPr>
                <w:rFonts w:ascii="Cambria" w:hAnsi="Cambria" w:cs="Cambria"/>
              </w:rPr>
              <w:t xml:space="preserve"> duże</w:t>
            </w:r>
          </w:p>
        </w:tc>
      </w:tr>
    </w:tbl>
    <w:p w14:paraId="41678004" w14:textId="77777777" w:rsidR="00FE55EB" w:rsidRPr="00657D86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sz w:val="18"/>
          <w:szCs w:val="22"/>
        </w:rPr>
      </w:pPr>
    </w:p>
    <w:p w14:paraId="3AA6F5C4" w14:textId="77777777" w:rsidR="00A6196F" w:rsidRPr="00341D4D" w:rsidRDefault="00A6196F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color w:val="FF0000"/>
          <w:sz w:val="8"/>
          <w:szCs w:val="22"/>
          <w:highlight w:val="yellow"/>
        </w:rPr>
      </w:pPr>
    </w:p>
    <w:p w14:paraId="322F31A7" w14:textId="77777777" w:rsidR="006514D7" w:rsidRPr="00177DFB" w:rsidRDefault="006514D7">
      <w:pPr>
        <w:pStyle w:val="Tekstpodstawowy"/>
        <w:numPr>
          <w:ilvl w:val="0"/>
          <w:numId w:val="2"/>
        </w:numPr>
        <w:suppressAutoHyphens w:val="0"/>
        <w:spacing w:after="0"/>
        <w:jc w:val="both"/>
        <w:rPr>
          <w:rFonts w:ascii="Cambria" w:hAnsi="Cambria" w:cs="Arial"/>
          <w:sz w:val="22"/>
          <w:szCs w:val="22"/>
        </w:rPr>
      </w:pPr>
      <w:r w:rsidRPr="00177DFB">
        <w:rPr>
          <w:rFonts w:ascii="Cambria" w:hAnsi="Cambria" w:cs="Arial"/>
          <w:sz w:val="22"/>
          <w:szCs w:val="22"/>
        </w:rPr>
        <w:t>Oferta została złożona na …</w:t>
      </w:r>
      <w:r w:rsidR="003759A1">
        <w:rPr>
          <w:rFonts w:ascii="Cambria" w:hAnsi="Cambria" w:cs="Arial"/>
          <w:sz w:val="22"/>
          <w:szCs w:val="22"/>
        </w:rPr>
        <w:t>……….</w:t>
      </w:r>
      <w:r w:rsidRPr="00177DFB">
        <w:rPr>
          <w:rFonts w:ascii="Cambria" w:hAnsi="Cambria" w:cs="Arial"/>
          <w:sz w:val="22"/>
          <w:szCs w:val="22"/>
        </w:rPr>
        <w:t>.. stronach.</w:t>
      </w:r>
    </w:p>
    <w:p w14:paraId="57909827" w14:textId="77777777" w:rsidR="00A764B8" w:rsidRPr="00177DFB" w:rsidRDefault="00A764B8" w:rsidP="00A764B8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14:paraId="6129EAC1" w14:textId="77777777" w:rsidR="003F2976" w:rsidRPr="00177DFB" w:rsidRDefault="003F2976">
      <w:pPr>
        <w:pStyle w:val="Tekstpodstawowy"/>
        <w:numPr>
          <w:ilvl w:val="0"/>
          <w:numId w:val="2"/>
        </w:numPr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Integralną część oferty stanowią następujące dokumenty:</w:t>
      </w:r>
    </w:p>
    <w:p w14:paraId="201FDF1B" w14:textId="77777777" w:rsidR="003F2976" w:rsidRPr="00177DFB" w:rsidRDefault="003F2976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14:paraId="01BEE55B" w14:textId="77777777" w:rsidR="003F2976" w:rsidRPr="00177DFB" w:rsidRDefault="003F2976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lastRenderedPageBreak/>
        <w:t>……………………………………………………</w:t>
      </w:r>
    </w:p>
    <w:p w14:paraId="13717FAB" w14:textId="77777777" w:rsidR="003F2976" w:rsidRPr="00177DFB" w:rsidRDefault="003F2976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14:paraId="043B9207" w14:textId="77777777" w:rsidR="003F2976" w:rsidRPr="00177DFB" w:rsidRDefault="003F2976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14:paraId="7C5DC4EC" w14:textId="77777777" w:rsidR="003F2976" w:rsidRPr="00177DFB" w:rsidRDefault="003F2976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14:paraId="34587C49" w14:textId="77777777" w:rsidR="009E5EA3" w:rsidRPr="00B91B2B" w:rsidRDefault="003F2976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14:paraId="41A4BB62" w14:textId="77777777" w:rsidR="003F2976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67B587A6" w14:textId="77777777" w:rsidR="00657D86" w:rsidRDefault="00657D8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3A21DE78" w14:textId="77777777" w:rsidR="003F2976" w:rsidRPr="001862F0" w:rsidRDefault="003F2976" w:rsidP="003F2976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1862F0">
        <w:rPr>
          <w:rFonts w:ascii="Arial" w:hAnsi="Arial" w:cs="Arial"/>
          <w:sz w:val="18"/>
          <w:szCs w:val="18"/>
          <w:lang w:eastAsia="pl-PL"/>
        </w:rPr>
        <w:t>………..…………………..…………</w:t>
      </w:r>
      <w:r w:rsidRPr="001862F0">
        <w:rPr>
          <w:rFonts w:ascii="Arial" w:hAnsi="Arial" w:cs="Arial"/>
          <w:sz w:val="18"/>
          <w:szCs w:val="18"/>
          <w:lang w:eastAsia="pl-PL"/>
        </w:rPr>
        <w:tab/>
      </w:r>
      <w:r w:rsidRPr="001862F0">
        <w:rPr>
          <w:rFonts w:ascii="Arial" w:hAnsi="Arial" w:cs="Arial"/>
          <w:sz w:val="18"/>
          <w:szCs w:val="18"/>
          <w:lang w:eastAsia="pl-PL"/>
        </w:rPr>
        <w:tab/>
      </w:r>
      <w:r w:rsidRPr="001862F0">
        <w:rPr>
          <w:rFonts w:ascii="Arial" w:hAnsi="Arial" w:cs="Arial"/>
          <w:sz w:val="18"/>
          <w:szCs w:val="18"/>
          <w:lang w:eastAsia="pl-PL"/>
        </w:rPr>
        <w:tab/>
        <w:t xml:space="preserve">                               .....................................................................................</w:t>
      </w:r>
    </w:p>
    <w:p w14:paraId="40608267" w14:textId="77777777" w:rsidR="003F2976" w:rsidRPr="001862F0" w:rsidRDefault="003F2976" w:rsidP="003F2976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1862F0">
        <w:rPr>
          <w:rFonts w:ascii="Arial" w:hAnsi="Arial" w:cs="Arial"/>
          <w:sz w:val="18"/>
          <w:szCs w:val="18"/>
          <w:lang w:eastAsia="pl-PL"/>
        </w:rPr>
        <w:t xml:space="preserve">          (Miejscowość, data)                                            </w:t>
      </w:r>
      <w:r w:rsidRPr="001862F0">
        <w:rPr>
          <w:rFonts w:ascii="Arial" w:hAnsi="Arial" w:cs="Arial"/>
          <w:sz w:val="18"/>
          <w:szCs w:val="18"/>
          <w:lang w:eastAsia="pl-PL"/>
        </w:rPr>
        <w:tab/>
        <w:t xml:space="preserve">       </w:t>
      </w:r>
      <w:r w:rsidRPr="001862F0">
        <w:rPr>
          <w:rFonts w:ascii="Arial" w:hAnsi="Arial" w:cs="Arial"/>
          <w:sz w:val="18"/>
          <w:szCs w:val="18"/>
          <w:lang w:eastAsia="pl-PL"/>
        </w:rPr>
        <w:tab/>
      </w:r>
      <w:r w:rsidRPr="001862F0">
        <w:rPr>
          <w:rFonts w:ascii="Arial" w:hAnsi="Arial" w:cs="Arial"/>
          <w:sz w:val="18"/>
          <w:szCs w:val="18"/>
          <w:lang w:eastAsia="pl-PL"/>
        </w:rPr>
        <w:tab/>
        <w:t xml:space="preserve">                            (Podpis)</w:t>
      </w:r>
    </w:p>
    <w:p w14:paraId="517776F8" w14:textId="77777777" w:rsidR="003F2976" w:rsidRPr="001862F0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14:paraId="6F1BE1DB" w14:textId="77777777" w:rsidR="003F2976" w:rsidRPr="001862F0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14:paraId="1BB47FA1" w14:textId="77777777" w:rsidR="003F2976" w:rsidRPr="001862F0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i/>
          <w:sz w:val="18"/>
          <w:szCs w:val="18"/>
          <w:lang w:eastAsia="pl-PL"/>
        </w:rPr>
      </w:pPr>
    </w:p>
    <w:p w14:paraId="7690FAB5" w14:textId="77777777" w:rsidR="003F2976" w:rsidRPr="001862F0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1862F0">
        <w:rPr>
          <w:rFonts w:ascii="Arial" w:hAnsi="Arial" w:cs="Arial"/>
          <w:i/>
          <w:iCs/>
          <w:sz w:val="18"/>
          <w:szCs w:val="18"/>
          <w:lang w:eastAsia="pl-PL"/>
        </w:rPr>
        <w:t>Informacja dla Wykonawcy:</w:t>
      </w:r>
    </w:p>
    <w:p w14:paraId="32EEECF0" w14:textId="77777777" w:rsidR="003F2976" w:rsidRPr="001862F0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1862F0">
        <w:rPr>
          <w:rFonts w:ascii="Arial" w:hAnsi="Arial" w:cs="Arial"/>
          <w:i/>
          <w:iCs/>
          <w:sz w:val="18"/>
          <w:szCs w:val="18"/>
          <w:lang w:eastAsia="pl-PL"/>
        </w:rPr>
        <w:t xml:space="preserve">Formularz oferty musi być opatrzony przez osobę lub osoby uprawnione do reprezentowania firmy kwalifikowanym podpisem elektronicznym lub podpisem zaufanych lub podpisem osobistym i </w:t>
      </w:r>
      <w:r w:rsidR="001862F0" w:rsidRPr="001862F0">
        <w:rPr>
          <w:rFonts w:ascii="Arial" w:hAnsi="Arial" w:cs="Arial"/>
          <w:i/>
          <w:iCs/>
          <w:sz w:val="18"/>
          <w:szCs w:val="18"/>
          <w:lang w:eastAsia="pl-PL"/>
        </w:rPr>
        <w:t>przekazany Zamawiającemu wraz</w:t>
      </w:r>
      <w:r w:rsidRPr="001862F0">
        <w:rPr>
          <w:rFonts w:ascii="Arial" w:hAnsi="Arial" w:cs="Arial"/>
          <w:i/>
          <w:iCs/>
          <w:sz w:val="18"/>
          <w:szCs w:val="18"/>
          <w:lang w:eastAsia="pl-PL"/>
        </w:rPr>
        <w:t xml:space="preserve"> z dokumentem (-</w:t>
      </w:r>
      <w:proofErr w:type="spellStart"/>
      <w:r w:rsidRPr="001862F0">
        <w:rPr>
          <w:rFonts w:ascii="Arial" w:hAnsi="Arial" w:cs="Arial"/>
          <w:i/>
          <w:iCs/>
          <w:sz w:val="18"/>
          <w:szCs w:val="18"/>
          <w:lang w:eastAsia="pl-PL"/>
        </w:rPr>
        <w:t>ami</w:t>
      </w:r>
      <w:proofErr w:type="spellEnd"/>
      <w:r w:rsidRPr="001862F0">
        <w:rPr>
          <w:rFonts w:ascii="Arial" w:hAnsi="Arial" w:cs="Arial"/>
          <w:i/>
          <w:iCs/>
          <w:sz w:val="18"/>
          <w:szCs w:val="18"/>
          <w:lang w:eastAsia="pl-PL"/>
        </w:rPr>
        <w:t>) potwierdzającymi prawo do reprezentacji Wykonawcy przez osobę podpisującą ofertę.</w:t>
      </w:r>
    </w:p>
    <w:p w14:paraId="13047E58" w14:textId="77777777" w:rsidR="001B5DDB" w:rsidRDefault="001B5DDB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14:paraId="2E6FB090" w14:textId="77777777" w:rsidR="003F2976" w:rsidRPr="00657D86" w:rsidRDefault="003F2976" w:rsidP="0012672F">
      <w:pPr>
        <w:tabs>
          <w:tab w:val="left" w:pos="284"/>
        </w:tabs>
        <w:jc w:val="both"/>
        <w:rPr>
          <w:rFonts w:ascii="Cambria" w:hAnsi="Cambria" w:cs="Calibri"/>
          <w:bCs/>
          <w:sz w:val="18"/>
          <w:szCs w:val="22"/>
        </w:rPr>
      </w:pPr>
    </w:p>
    <w:p w14:paraId="0DD55FCE" w14:textId="77777777" w:rsidR="009E5EA3" w:rsidRPr="00597212" w:rsidRDefault="009E5EA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  <w:r w:rsidRPr="00597212">
        <w:rPr>
          <w:rFonts w:ascii="Cambria" w:hAnsi="Cambria" w:cs="Calibri"/>
          <w:bCs/>
          <w:sz w:val="22"/>
          <w:szCs w:val="22"/>
        </w:rPr>
        <w:t xml:space="preserve">* </w:t>
      </w:r>
      <w:r w:rsidRPr="00597212">
        <w:rPr>
          <w:rFonts w:ascii="Cambria" w:hAnsi="Cambria" w:cs="Calibri"/>
          <w:bCs/>
          <w:sz w:val="16"/>
          <w:szCs w:val="22"/>
        </w:rPr>
        <w:t xml:space="preserve">wypełniają jedynie </w:t>
      </w:r>
      <w:r w:rsidR="0012672F">
        <w:rPr>
          <w:rFonts w:ascii="Cambria" w:hAnsi="Cambria" w:cs="Calibri"/>
          <w:bCs/>
          <w:sz w:val="16"/>
          <w:szCs w:val="22"/>
        </w:rPr>
        <w:t>w</w:t>
      </w:r>
      <w:r w:rsidRPr="00597212">
        <w:rPr>
          <w:rFonts w:ascii="Cambria" w:hAnsi="Cambria" w:cs="Calibri"/>
          <w:bCs/>
          <w:sz w:val="16"/>
          <w:szCs w:val="22"/>
        </w:rPr>
        <w:t xml:space="preserve">ykonawcy wspólnie ubiegający się o udzielenie </w:t>
      </w:r>
      <w:r w:rsidR="0012672F">
        <w:rPr>
          <w:rFonts w:ascii="Cambria" w:hAnsi="Cambria" w:cs="Calibri"/>
          <w:bCs/>
          <w:sz w:val="16"/>
          <w:szCs w:val="22"/>
        </w:rPr>
        <w:t>z</w:t>
      </w:r>
      <w:r w:rsidR="00341D4D">
        <w:rPr>
          <w:rFonts w:ascii="Cambria" w:hAnsi="Cambria" w:cs="Calibri"/>
          <w:bCs/>
          <w:sz w:val="16"/>
          <w:szCs w:val="22"/>
        </w:rPr>
        <w:t>amówienia;</w:t>
      </w:r>
    </w:p>
    <w:p w14:paraId="4DC90CFE" w14:textId="77777777" w:rsidR="000623D3" w:rsidRPr="00341D4D" w:rsidRDefault="00846293" w:rsidP="00341D4D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  <w:r>
        <w:rPr>
          <w:rFonts w:ascii="Cambria" w:hAnsi="Cambria" w:cs="Calibri"/>
          <w:sz w:val="16"/>
          <w:szCs w:val="22"/>
        </w:rPr>
        <w:t>**  niepotrzebne skreślić.</w:t>
      </w:r>
    </w:p>
    <w:sectPr w:rsidR="000623D3" w:rsidRPr="00341D4D" w:rsidSect="00206B8B">
      <w:footerReference w:type="default" r:id="rId9"/>
      <w:headerReference w:type="first" r:id="rId10"/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C0A38" w14:textId="77777777" w:rsidR="00B34B14" w:rsidRDefault="00B34B14">
      <w:r>
        <w:separator/>
      </w:r>
    </w:p>
  </w:endnote>
  <w:endnote w:type="continuationSeparator" w:id="0">
    <w:p w14:paraId="3B87C599" w14:textId="77777777" w:rsidR="00B34B14" w:rsidRDefault="00B34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</w:font>
  <w:font w:name="Bitstream Vera Sans">
    <w:charset w:val="80"/>
    <w:family w:val="auto"/>
    <w:pitch w:val="variable"/>
  </w:font>
  <w:font w:name="FreeSans">
    <w:altName w:val="@Malgun Gothic Semilight"/>
    <w:charset w:val="80"/>
    <w:family w:val="swiss"/>
    <w:pitch w:val="default"/>
  </w:font>
  <w:font w:name="FrankfurtGoth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889E" w14:textId="77777777" w:rsidR="005564E0" w:rsidRPr="00493FE8" w:rsidRDefault="00876B82" w:rsidP="008D114E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564E0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1A70CD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="005564E0" w:rsidRPr="00493FE8">
      <w:rPr>
        <w:rFonts w:ascii="Cambria" w:hAnsi="Cambria"/>
        <w:sz w:val="16"/>
        <w:szCs w:val="16"/>
      </w:rPr>
      <w:t xml:space="preserve"> | </w:t>
    </w:r>
    <w:r w:rsidR="005564E0" w:rsidRPr="00493FE8">
      <w:rPr>
        <w:rFonts w:ascii="Cambria" w:hAnsi="Cambria"/>
        <w:color w:val="7F7F7F"/>
        <w:spacing w:val="60"/>
        <w:sz w:val="16"/>
        <w:szCs w:val="16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9344C" w14:textId="77777777" w:rsidR="00B34B14" w:rsidRDefault="00B34B14">
      <w:r>
        <w:separator/>
      </w:r>
    </w:p>
  </w:footnote>
  <w:footnote w:type="continuationSeparator" w:id="0">
    <w:p w14:paraId="6C1FFDEB" w14:textId="77777777" w:rsidR="00B34B14" w:rsidRDefault="00B34B14">
      <w:r>
        <w:continuationSeparator/>
      </w:r>
    </w:p>
  </w:footnote>
  <w:footnote w:id="1">
    <w:p w14:paraId="5898747C" w14:textId="77777777" w:rsidR="00A6196F" w:rsidRDefault="00A6196F" w:rsidP="00A6196F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2">
    <w:p w14:paraId="6BB999A1" w14:textId="77777777" w:rsidR="00FE55EB" w:rsidRPr="0042232E" w:rsidRDefault="00FE55EB" w:rsidP="00FE55EB">
      <w:pPr>
        <w:pStyle w:val="Tekstprzypisudolnego"/>
        <w:jc w:val="both"/>
        <w:rPr>
          <w:b/>
          <w:bCs w:val="0"/>
          <w:sz w:val="16"/>
          <w:szCs w:val="16"/>
        </w:rPr>
      </w:pPr>
      <w:r w:rsidRPr="00C235F9">
        <w:rPr>
          <w:rStyle w:val="Znakiprzypiswdolnych"/>
          <w:vertAlign w:val="superscript"/>
        </w:rPr>
        <w:footnoteRef/>
      </w:r>
      <w:r w:rsidR="00C235F9">
        <w:rPr>
          <w:sz w:val="16"/>
          <w:szCs w:val="16"/>
        </w:rPr>
        <w:t xml:space="preserve"> </w:t>
      </w:r>
      <w:r w:rsidRPr="0042232E">
        <w:rPr>
          <w:sz w:val="16"/>
          <w:szCs w:val="16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14:paraId="4A47947F" w14:textId="77777777"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A) </w:t>
      </w:r>
      <w:r w:rsidRPr="0042232E">
        <w:rPr>
          <w:sz w:val="16"/>
          <w:szCs w:val="16"/>
        </w:rPr>
        <w:t>Przedsiębiorstwo posiadające status mikroprzedsiębiorstwa w rozumieniu załącznika do zalecenia Komisji 2003/361/WE z dnia 6 maja 2003 r. dotyczącego definicji przedsiębiorstw mikro, małych i średnich (</w:t>
      </w:r>
      <w:r w:rsidRPr="0042232E">
        <w:rPr>
          <w:sz w:val="16"/>
          <w:szCs w:val="16"/>
        </w:rPr>
        <w:t xml:space="preserve">Dz.Urz. UE L 124z 20.05.2003, str. 36): </w:t>
      </w:r>
      <w:r w:rsidRPr="0042232E">
        <w:rPr>
          <w:i/>
          <w:iCs/>
          <w:sz w:val="16"/>
          <w:szCs w:val="16"/>
        </w:rPr>
        <w:t>"W kategorii MŚP, mikroprzedsiębiorstwo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10 osób i którego obrót roczny i/lub roczna suma bilansowa nie przekracza 2 mln EUR."</w:t>
      </w:r>
    </w:p>
    <w:p w14:paraId="3718B244" w14:textId="77777777"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B) </w:t>
      </w:r>
      <w:r w:rsidRPr="0042232E">
        <w:rPr>
          <w:sz w:val="16"/>
          <w:szCs w:val="16"/>
        </w:rPr>
        <w:t xml:space="preserve">Przedsiębiorstwo posiadające status małego przedsiębiorstwa w rozumieniu załącznika do zalecenia Komisji 2003/361/WE z dnia 6 maja 2003 r. dotyczącego definicji przedsiębiorstw mikro, małych i średnich (Dz.Urz. UE L 124 z 20.05.2003, str. 36): </w:t>
      </w:r>
      <w:r w:rsidRPr="0042232E">
        <w:rPr>
          <w:i/>
          <w:iCs/>
          <w:sz w:val="16"/>
          <w:szCs w:val="16"/>
        </w:rPr>
        <w:t>"W kategorii MŚP, małe 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50 osób i którego obrót roczny i/lub roczna suma bilansowa nie przekracza 10 mln EUR."</w:t>
      </w:r>
    </w:p>
    <w:p w14:paraId="497BA448" w14:textId="77777777"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C) </w:t>
      </w:r>
      <w:r w:rsidRPr="0042232E">
        <w:rPr>
          <w:sz w:val="16"/>
          <w:szCs w:val="16"/>
        </w:rPr>
        <w:t xml:space="preserve">Przedsiębiorstwo posiadające status średniego przedsiębiorstwa w rozumieniu załącznika do zalecenia Komisji 2003/361/WE z dnia 6 maja 2003 r. dotyczącego definicji przedsiębiorstw mikro, małych i średnich (Dz.Urz. UE L 124 z 20.05.2003, str. 36): </w:t>
      </w:r>
      <w:r w:rsidRPr="0042232E">
        <w:rPr>
          <w:i/>
          <w:iCs/>
          <w:sz w:val="16"/>
          <w:szCs w:val="16"/>
        </w:rPr>
        <w:t>"W kategorii MŚP, średnie 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250 osób i którego obrót roczny nie przekracza 50 mln EUR lub roczna suma bilansowa nie przekracza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C5F05" w14:textId="77777777" w:rsidR="005564E0" w:rsidRPr="00913B5B" w:rsidRDefault="005564E0" w:rsidP="00512CF8">
    <w:pPr>
      <w:pStyle w:val="Nagwek"/>
      <w:jc w:val="right"/>
      <w:rPr>
        <w:i/>
      </w:rPr>
    </w:pPr>
    <w:r w:rsidRPr="00913B5B">
      <w:rPr>
        <w:i/>
      </w:rPr>
      <w:t xml:space="preserve">                                                                                                      Załącznik nr 1.1 do wytycznych   </w:t>
    </w:r>
  </w:p>
  <w:p w14:paraId="1D661C95" w14:textId="77777777" w:rsidR="005564E0" w:rsidRDefault="005564E0" w:rsidP="00512CF8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14:paraId="71634AD4" w14:textId="77777777" w:rsidR="005564E0" w:rsidRDefault="005564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2"/>
    <w:multiLevelType w:val="multilevel"/>
    <w:tmpl w:val="E78A3B7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 w:cs="OpenSymbol" w:hint="default"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8D26E74"/>
    <w:multiLevelType w:val="hybridMultilevel"/>
    <w:tmpl w:val="17961C72"/>
    <w:lvl w:ilvl="0" w:tplc="6AD4C006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75DF9"/>
    <w:multiLevelType w:val="hybridMultilevel"/>
    <w:tmpl w:val="AFEEB14E"/>
    <w:lvl w:ilvl="0" w:tplc="05BA2B32">
      <w:start w:val="10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2014E598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9366A0"/>
    <w:multiLevelType w:val="hybridMultilevel"/>
    <w:tmpl w:val="CC7678D0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42655D"/>
    <w:multiLevelType w:val="hybridMultilevel"/>
    <w:tmpl w:val="8146DA5C"/>
    <w:lvl w:ilvl="0" w:tplc="D3A02F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39713">
    <w:abstractNumId w:val="12"/>
  </w:num>
  <w:num w:numId="2" w16cid:durableId="1261790069">
    <w:abstractNumId w:val="14"/>
  </w:num>
  <w:num w:numId="3" w16cid:durableId="1426029512">
    <w:abstractNumId w:val="13"/>
  </w:num>
  <w:num w:numId="4" w16cid:durableId="1830562569">
    <w:abstractNumId w:val="11"/>
  </w:num>
  <w:num w:numId="5" w16cid:durableId="1008362039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proofState w:spelling="clean"/>
  <w:defaultTabStop w:val="142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2CF8"/>
    <w:rsid w:val="000018C8"/>
    <w:rsid w:val="00002A3B"/>
    <w:rsid w:val="00004AD4"/>
    <w:rsid w:val="00004DFA"/>
    <w:rsid w:val="00004E74"/>
    <w:rsid w:val="0000561D"/>
    <w:rsid w:val="00005FDD"/>
    <w:rsid w:val="000102B8"/>
    <w:rsid w:val="000110D9"/>
    <w:rsid w:val="00012888"/>
    <w:rsid w:val="00012BAF"/>
    <w:rsid w:val="00013A72"/>
    <w:rsid w:val="00013FCE"/>
    <w:rsid w:val="00014368"/>
    <w:rsid w:val="0001503B"/>
    <w:rsid w:val="00015990"/>
    <w:rsid w:val="00015CD7"/>
    <w:rsid w:val="00017D00"/>
    <w:rsid w:val="00017E8E"/>
    <w:rsid w:val="0002011B"/>
    <w:rsid w:val="00022AEE"/>
    <w:rsid w:val="000235A6"/>
    <w:rsid w:val="0002493C"/>
    <w:rsid w:val="0002510C"/>
    <w:rsid w:val="000257E9"/>
    <w:rsid w:val="00025CCF"/>
    <w:rsid w:val="00025D57"/>
    <w:rsid w:val="00026B18"/>
    <w:rsid w:val="00027438"/>
    <w:rsid w:val="00030C61"/>
    <w:rsid w:val="0003251F"/>
    <w:rsid w:val="00032E05"/>
    <w:rsid w:val="000339C4"/>
    <w:rsid w:val="00034486"/>
    <w:rsid w:val="00034855"/>
    <w:rsid w:val="00034A6D"/>
    <w:rsid w:val="00034E0B"/>
    <w:rsid w:val="0003575F"/>
    <w:rsid w:val="000363E9"/>
    <w:rsid w:val="000371D0"/>
    <w:rsid w:val="00037F32"/>
    <w:rsid w:val="00040B4A"/>
    <w:rsid w:val="000421A9"/>
    <w:rsid w:val="000427F9"/>
    <w:rsid w:val="00042F08"/>
    <w:rsid w:val="00043CED"/>
    <w:rsid w:val="0004528C"/>
    <w:rsid w:val="00045D16"/>
    <w:rsid w:val="00046388"/>
    <w:rsid w:val="000468C0"/>
    <w:rsid w:val="00046C41"/>
    <w:rsid w:val="00047290"/>
    <w:rsid w:val="00050122"/>
    <w:rsid w:val="00051C1A"/>
    <w:rsid w:val="00052922"/>
    <w:rsid w:val="00052B02"/>
    <w:rsid w:val="00053A57"/>
    <w:rsid w:val="00053CFB"/>
    <w:rsid w:val="00053DFC"/>
    <w:rsid w:val="00054607"/>
    <w:rsid w:val="00055957"/>
    <w:rsid w:val="00060028"/>
    <w:rsid w:val="0006027A"/>
    <w:rsid w:val="0006084A"/>
    <w:rsid w:val="0006186A"/>
    <w:rsid w:val="00061B45"/>
    <w:rsid w:val="00061B48"/>
    <w:rsid w:val="00061F29"/>
    <w:rsid w:val="00062281"/>
    <w:rsid w:val="000623D3"/>
    <w:rsid w:val="0006313D"/>
    <w:rsid w:val="00063CD3"/>
    <w:rsid w:val="000642BC"/>
    <w:rsid w:val="000645E1"/>
    <w:rsid w:val="00064E58"/>
    <w:rsid w:val="00065921"/>
    <w:rsid w:val="00066783"/>
    <w:rsid w:val="00070C94"/>
    <w:rsid w:val="00070E08"/>
    <w:rsid w:val="0007307E"/>
    <w:rsid w:val="00073ECC"/>
    <w:rsid w:val="00076262"/>
    <w:rsid w:val="00077C4D"/>
    <w:rsid w:val="000814C5"/>
    <w:rsid w:val="00081867"/>
    <w:rsid w:val="00081FD1"/>
    <w:rsid w:val="00082313"/>
    <w:rsid w:val="0008265E"/>
    <w:rsid w:val="000829CC"/>
    <w:rsid w:val="00082D52"/>
    <w:rsid w:val="00083875"/>
    <w:rsid w:val="00083E5E"/>
    <w:rsid w:val="0008520F"/>
    <w:rsid w:val="00086555"/>
    <w:rsid w:val="000870C4"/>
    <w:rsid w:val="00087450"/>
    <w:rsid w:val="000878C5"/>
    <w:rsid w:val="00090149"/>
    <w:rsid w:val="00092410"/>
    <w:rsid w:val="00092663"/>
    <w:rsid w:val="00092A35"/>
    <w:rsid w:val="000942E7"/>
    <w:rsid w:val="00094C21"/>
    <w:rsid w:val="0009533F"/>
    <w:rsid w:val="000966A3"/>
    <w:rsid w:val="00096CB6"/>
    <w:rsid w:val="00097D82"/>
    <w:rsid w:val="000A0B38"/>
    <w:rsid w:val="000A28DF"/>
    <w:rsid w:val="000A302C"/>
    <w:rsid w:val="000A61FF"/>
    <w:rsid w:val="000A725C"/>
    <w:rsid w:val="000A74EA"/>
    <w:rsid w:val="000B0B27"/>
    <w:rsid w:val="000B28BF"/>
    <w:rsid w:val="000B3119"/>
    <w:rsid w:val="000B3CC2"/>
    <w:rsid w:val="000B47F5"/>
    <w:rsid w:val="000B54F7"/>
    <w:rsid w:val="000B5E08"/>
    <w:rsid w:val="000B646E"/>
    <w:rsid w:val="000B7C60"/>
    <w:rsid w:val="000B7DC4"/>
    <w:rsid w:val="000C0949"/>
    <w:rsid w:val="000C0E0C"/>
    <w:rsid w:val="000C1C1B"/>
    <w:rsid w:val="000C23EA"/>
    <w:rsid w:val="000C2B5F"/>
    <w:rsid w:val="000C2D60"/>
    <w:rsid w:val="000C3433"/>
    <w:rsid w:val="000C4424"/>
    <w:rsid w:val="000C4876"/>
    <w:rsid w:val="000C4A07"/>
    <w:rsid w:val="000C60B6"/>
    <w:rsid w:val="000C7EE4"/>
    <w:rsid w:val="000D0BEC"/>
    <w:rsid w:val="000D1D9C"/>
    <w:rsid w:val="000D231E"/>
    <w:rsid w:val="000D2564"/>
    <w:rsid w:val="000D25C7"/>
    <w:rsid w:val="000D3453"/>
    <w:rsid w:val="000D44F1"/>
    <w:rsid w:val="000D4CE7"/>
    <w:rsid w:val="000D55DC"/>
    <w:rsid w:val="000D6568"/>
    <w:rsid w:val="000D6A32"/>
    <w:rsid w:val="000D6AF4"/>
    <w:rsid w:val="000D70CD"/>
    <w:rsid w:val="000D7B9D"/>
    <w:rsid w:val="000E00C8"/>
    <w:rsid w:val="000E1507"/>
    <w:rsid w:val="000E1891"/>
    <w:rsid w:val="000E1CCB"/>
    <w:rsid w:val="000E203A"/>
    <w:rsid w:val="000E2B9D"/>
    <w:rsid w:val="000E2E07"/>
    <w:rsid w:val="000E37FE"/>
    <w:rsid w:val="000E5E59"/>
    <w:rsid w:val="000E5FB3"/>
    <w:rsid w:val="000E71A9"/>
    <w:rsid w:val="000F0820"/>
    <w:rsid w:val="000F16C6"/>
    <w:rsid w:val="000F18B5"/>
    <w:rsid w:val="000F326B"/>
    <w:rsid w:val="000F33E0"/>
    <w:rsid w:val="000F4DF6"/>
    <w:rsid w:val="000F6C39"/>
    <w:rsid w:val="000F74A7"/>
    <w:rsid w:val="00100695"/>
    <w:rsid w:val="00100732"/>
    <w:rsid w:val="001015AD"/>
    <w:rsid w:val="00102B0C"/>
    <w:rsid w:val="00103E3B"/>
    <w:rsid w:val="00107B56"/>
    <w:rsid w:val="00107C10"/>
    <w:rsid w:val="00110C67"/>
    <w:rsid w:val="00111A66"/>
    <w:rsid w:val="00111C61"/>
    <w:rsid w:val="00111EE8"/>
    <w:rsid w:val="001131C0"/>
    <w:rsid w:val="00113F04"/>
    <w:rsid w:val="00115D42"/>
    <w:rsid w:val="00115D4D"/>
    <w:rsid w:val="00116EC9"/>
    <w:rsid w:val="00120288"/>
    <w:rsid w:val="0012126A"/>
    <w:rsid w:val="00121854"/>
    <w:rsid w:val="0012672F"/>
    <w:rsid w:val="00130E9B"/>
    <w:rsid w:val="00130F5D"/>
    <w:rsid w:val="001311EC"/>
    <w:rsid w:val="00132122"/>
    <w:rsid w:val="001324BC"/>
    <w:rsid w:val="001325CF"/>
    <w:rsid w:val="001327B6"/>
    <w:rsid w:val="0013531D"/>
    <w:rsid w:val="00135533"/>
    <w:rsid w:val="00135D96"/>
    <w:rsid w:val="00136A3B"/>
    <w:rsid w:val="001403E9"/>
    <w:rsid w:val="00140794"/>
    <w:rsid w:val="00140F4E"/>
    <w:rsid w:val="0014206F"/>
    <w:rsid w:val="00143298"/>
    <w:rsid w:val="00144FAA"/>
    <w:rsid w:val="0014513D"/>
    <w:rsid w:val="00145EB9"/>
    <w:rsid w:val="001515F4"/>
    <w:rsid w:val="00152106"/>
    <w:rsid w:val="00152A53"/>
    <w:rsid w:val="00152D17"/>
    <w:rsid w:val="00152DBB"/>
    <w:rsid w:val="00153242"/>
    <w:rsid w:val="00155402"/>
    <w:rsid w:val="001560AF"/>
    <w:rsid w:val="0015638C"/>
    <w:rsid w:val="00156A79"/>
    <w:rsid w:val="0015721D"/>
    <w:rsid w:val="00160C24"/>
    <w:rsid w:val="001639DC"/>
    <w:rsid w:val="00163A92"/>
    <w:rsid w:val="00164C1D"/>
    <w:rsid w:val="00164FA3"/>
    <w:rsid w:val="0016550A"/>
    <w:rsid w:val="00165C24"/>
    <w:rsid w:val="00166EA7"/>
    <w:rsid w:val="00173AA2"/>
    <w:rsid w:val="001741FD"/>
    <w:rsid w:val="00174A44"/>
    <w:rsid w:val="00175C85"/>
    <w:rsid w:val="0017605A"/>
    <w:rsid w:val="00177DFB"/>
    <w:rsid w:val="0018010A"/>
    <w:rsid w:val="00181055"/>
    <w:rsid w:val="0018172D"/>
    <w:rsid w:val="00181AF6"/>
    <w:rsid w:val="001825F9"/>
    <w:rsid w:val="001826EB"/>
    <w:rsid w:val="00182FB6"/>
    <w:rsid w:val="0018344F"/>
    <w:rsid w:val="001848B2"/>
    <w:rsid w:val="00185414"/>
    <w:rsid w:val="001856C7"/>
    <w:rsid w:val="001860E3"/>
    <w:rsid w:val="001862F0"/>
    <w:rsid w:val="001865BA"/>
    <w:rsid w:val="00190948"/>
    <w:rsid w:val="00190CC2"/>
    <w:rsid w:val="00191193"/>
    <w:rsid w:val="001913E5"/>
    <w:rsid w:val="00193EAE"/>
    <w:rsid w:val="00196033"/>
    <w:rsid w:val="00196750"/>
    <w:rsid w:val="00196E47"/>
    <w:rsid w:val="00197193"/>
    <w:rsid w:val="001A0BE4"/>
    <w:rsid w:val="001A1644"/>
    <w:rsid w:val="001A2032"/>
    <w:rsid w:val="001A4742"/>
    <w:rsid w:val="001A5C27"/>
    <w:rsid w:val="001A62CB"/>
    <w:rsid w:val="001A6901"/>
    <w:rsid w:val="001A6BEC"/>
    <w:rsid w:val="001A6F85"/>
    <w:rsid w:val="001A70CD"/>
    <w:rsid w:val="001B0453"/>
    <w:rsid w:val="001B0AC5"/>
    <w:rsid w:val="001B3865"/>
    <w:rsid w:val="001B58A6"/>
    <w:rsid w:val="001B5DDB"/>
    <w:rsid w:val="001B76DB"/>
    <w:rsid w:val="001B7790"/>
    <w:rsid w:val="001C1C4E"/>
    <w:rsid w:val="001C1D3B"/>
    <w:rsid w:val="001C2379"/>
    <w:rsid w:val="001C3379"/>
    <w:rsid w:val="001C34B3"/>
    <w:rsid w:val="001C37BA"/>
    <w:rsid w:val="001C3C90"/>
    <w:rsid w:val="001C5200"/>
    <w:rsid w:val="001C5630"/>
    <w:rsid w:val="001C5A31"/>
    <w:rsid w:val="001C5B4C"/>
    <w:rsid w:val="001D0062"/>
    <w:rsid w:val="001D015C"/>
    <w:rsid w:val="001D027D"/>
    <w:rsid w:val="001D0ABD"/>
    <w:rsid w:val="001D3416"/>
    <w:rsid w:val="001D4196"/>
    <w:rsid w:val="001D590C"/>
    <w:rsid w:val="001D5DF1"/>
    <w:rsid w:val="001E0059"/>
    <w:rsid w:val="001E0250"/>
    <w:rsid w:val="001E0AC5"/>
    <w:rsid w:val="001E1806"/>
    <w:rsid w:val="001E2296"/>
    <w:rsid w:val="001E279E"/>
    <w:rsid w:val="001E363B"/>
    <w:rsid w:val="001E7363"/>
    <w:rsid w:val="001E79CE"/>
    <w:rsid w:val="001E7B05"/>
    <w:rsid w:val="001F41DE"/>
    <w:rsid w:val="001F461E"/>
    <w:rsid w:val="001F4A36"/>
    <w:rsid w:val="001F4C8E"/>
    <w:rsid w:val="001F63D6"/>
    <w:rsid w:val="00202279"/>
    <w:rsid w:val="00203AE2"/>
    <w:rsid w:val="00203CBA"/>
    <w:rsid w:val="00204A9E"/>
    <w:rsid w:val="00204BB1"/>
    <w:rsid w:val="00204D2D"/>
    <w:rsid w:val="00204F1C"/>
    <w:rsid w:val="00205172"/>
    <w:rsid w:val="0020633F"/>
    <w:rsid w:val="00206B8B"/>
    <w:rsid w:val="00206BA0"/>
    <w:rsid w:val="00207E60"/>
    <w:rsid w:val="00211338"/>
    <w:rsid w:val="0021184F"/>
    <w:rsid w:val="00213CEF"/>
    <w:rsid w:val="002144AF"/>
    <w:rsid w:val="00214D2D"/>
    <w:rsid w:val="00215EC4"/>
    <w:rsid w:val="002160A2"/>
    <w:rsid w:val="002163D0"/>
    <w:rsid w:val="00216767"/>
    <w:rsid w:val="00216B9C"/>
    <w:rsid w:val="00217B8A"/>
    <w:rsid w:val="00220218"/>
    <w:rsid w:val="00221C02"/>
    <w:rsid w:val="00222A58"/>
    <w:rsid w:val="002231CA"/>
    <w:rsid w:val="00223349"/>
    <w:rsid w:val="00223A6C"/>
    <w:rsid w:val="0022609B"/>
    <w:rsid w:val="002266DD"/>
    <w:rsid w:val="00230D06"/>
    <w:rsid w:val="00231723"/>
    <w:rsid w:val="002321C8"/>
    <w:rsid w:val="00232BE1"/>
    <w:rsid w:val="00232D7C"/>
    <w:rsid w:val="00233BA1"/>
    <w:rsid w:val="00233F52"/>
    <w:rsid w:val="00234E5D"/>
    <w:rsid w:val="00235520"/>
    <w:rsid w:val="00236643"/>
    <w:rsid w:val="002367D9"/>
    <w:rsid w:val="00237E98"/>
    <w:rsid w:val="0024125A"/>
    <w:rsid w:val="00241421"/>
    <w:rsid w:val="00241481"/>
    <w:rsid w:val="00241A0D"/>
    <w:rsid w:val="00242A2E"/>
    <w:rsid w:val="0024350D"/>
    <w:rsid w:val="002435DD"/>
    <w:rsid w:val="00243A05"/>
    <w:rsid w:val="00243ED2"/>
    <w:rsid w:val="00244632"/>
    <w:rsid w:val="00244B19"/>
    <w:rsid w:val="00245CCB"/>
    <w:rsid w:val="002460B3"/>
    <w:rsid w:val="0024621A"/>
    <w:rsid w:val="002465A4"/>
    <w:rsid w:val="002474DB"/>
    <w:rsid w:val="00247CC1"/>
    <w:rsid w:val="0025397D"/>
    <w:rsid w:val="00253C87"/>
    <w:rsid w:val="002541FF"/>
    <w:rsid w:val="002544A8"/>
    <w:rsid w:val="0025549A"/>
    <w:rsid w:val="00255E97"/>
    <w:rsid w:val="00257B06"/>
    <w:rsid w:val="00257C6E"/>
    <w:rsid w:val="00260E0C"/>
    <w:rsid w:val="00260FB7"/>
    <w:rsid w:val="0026544D"/>
    <w:rsid w:val="002660B3"/>
    <w:rsid w:val="0026786C"/>
    <w:rsid w:val="002715C9"/>
    <w:rsid w:val="002718AC"/>
    <w:rsid w:val="00272B98"/>
    <w:rsid w:val="0027329D"/>
    <w:rsid w:val="002739CD"/>
    <w:rsid w:val="00275C49"/>
    <w:rsid w:val="00275C97"/>
    <w:rsid w:val="002761A1"/>
    <w:rsid w:val="00276246"/>
    <w:rsid w:val="002775B0"/>
    <w:rsid w:val="002777E5"/>
    <w:rsid w:val="0028016A"/>
    <w:rsid w:val="00282A76"/>
    <w:rsid w:val="00282AB4"/>
    <w:rsid w:val="00282BF9"/>
    <w:rsid w:val="00283CC0"/>
    <w:rsid w:val="002840A8"/>
    <w:rsid w:val="00285948"/>
    <w:rsid w:val="0029108C"/>
    <w:rsid w:val="00291656"/>
    <w:rsid w:val="00291A93"/>
    <w:rsid w:val="00291DA9"/>
    <w:rsid w:val="002923FD"/>
    <w:rsid w:val="00293F92"/>
    <w:rsid w:val="002945A4"/>
    <w:rsid w:val="002950E8"/>
    <w:rsid w:val="00297F02"/>
    <w:rsid w:val="002A0CEA"/>
    <w:rsid w:val="002A140B"/>
    <w:rsid w:val="002A20F8"/>
    <w:rsid w:val="002A2DB0"/>
    <w:rsid w:val="002A3EFD"/>
    <w:rsid w:val="002A41C0"/>
    <w:rsid w:val="002A467C"/>
    <w:rsid w:val="002A4AE1"/>
    <w:rsid w:val="002A4EA2"/>
    <w:rsid w:val="002A54B9"/>
    <w:rsid w:val="002A6047"/>
    <w:rsid w:val="002A65AA"/>
    <w:rsid w:val="002A727B"/>
    <w:rsid w:val="002B0E30"/>
    <w:rsid w:val="002B0F2C"/>
    <w:rsid w:val="002B1319"/>
    <w:rsid w:val="002B4747"/>
    <w:rsid w:val="002B55BF"/>
    <w:rsid w:val="002B5645"/>
    <w:rsid w:val="002B5791"/>
    <w:rsid w:val="002B636F"/>
    <w:rsid w:val="002B67D0"/>
    <w:rsid w:val="002B6FCB"/>
    <w:rsid w:val="002B783C"/>
    <w:rsid w:val="002C04BA"/>
    <w:rsid w:val="002C05D8"/>
    <w:rsid w:val="002C0EB0"/>
    <w:rsid w:val="002C3506"/>
    <w:rsid w:val="002C3F32"/>
    <w:rsid w:val="002C41D5"/>
    <w:rsid w:val="002C4383"/>
    <w:rsid w:val="002C5161"/>
    <w:rsid w:val="002C567B"/>
    <w:rsid w:val="002C7946"/>
    <w:rsid w:val="002D14AF"/>
    <w:rsid w:val="002D1A52"/>
    <w:rsid w:val="002D1E85"/>
    <w:rsid w:val="002D2DC2"/>
    <w:rsid w:val="002D3BBB"/>
    <w:rsid w:val="002D46C5"/>
    <w:rsid w:val="002D52EC"/>
    <w:rsid w:val="002D5F2E"/>
    <w:rsid w:val="002D7919"/>
    <w:rsid w:val="002D7B00"/>
    <w:rsid w:val="002E01D0"/>
    <w:rsid w:val="002E1A79"/>
    <w:rsid w:val="002E202F"/>
    <w:rsid w:val="002E2944"/>
    <w:rsid w:val="002E2947"/>
    <w:rsid w:val="002E29FC"/>
    <w:rsid w:val="002E3D90"/>
    <w:rsid w:val="002E42C0"/>
    <w:rsid w:val="002E46A1"/>
    <w:rsid w:val="002E490F"/>
    <w:rsid w:val="002E4DF1"/>
    <w:rsid w:val="002E4F59"/>
    <w:rsid w:val="002E6183"/>
    <w:rsid w:val="002E6596"/>
    <w:rsid w:val="002E6B0D"/>
    <w:rsid w:val="002E78ED"/>
    <w:rsid w:val="002F183A"/>
    <w:rsid w:val="002F2DA9"/>
    <w:rsid w:val="002F496A"/>
    <w:rsid w:val="002F7E00"/>
    <w:rsid w:val="00300FE1"/>
    <w:rsid w:val="0030220D"/>
    <w:rsid w:val="00302F43"/>
    <w:rsid w:val="003060D0"/>
    <w:rsid w:val="003077C8"/>
    <w:rsid w:val="00307818"/>
    <w:rsid w:val="00307FB6"/>
    <w:rsid w:val="00310D61"/>
    <w:rsid w:val="00311FDB"/>
    <w:rsid w:val="00311FF3"/>
    <w:rsid w:val="00313F04"/>
    <w:rsid w:val="00315BC9"/>
    <w:rsid w:val="00316821"/>
    <w:rsid w:val="00316FDB"/>
    <w:rsid w:val="00320E43"/>
    <w:rsid w:val="00321CFF"/>
    <w:rsid w:val="00322066"/>
    <w:rsid w:val="00322BA0"/>
    <w:rsid w:val="00322F65"/>
    <w:rsid w:val="00323308"/>
    <w:rsid w:val="0032525F"/>
    <w:rsid w:val="00326B8B"/>
    <w:rsid w:val="003276EE"/>
    <w:rsid w:val="00327927"/>
    <w:rsid w:val="00330021"/>
    <w:rsid w:val="0033083B"/>
    <w:rsid w:val="00331678"/>
    <w:rsid w:val="003335DF"/>
    <w:rsid w:val="00334645"/>
    <w:rsid w:val="003346C7"/>
    <w:rsid w:val="0033487C"/>
    <w:rsid w:val="0033612F"/>
    <w:rsid w:val="003364AC"/>
    <w:rsid w:val="0033711F"/>
    <w:rsid w:val="00337253"/>
    <w:rsid w:val="00337AFB"/>
    <w:rsid w:val="0034001A"/>
    <w:rsid w:val="00341D4D"/>
    <w:rsid w:val="003424D0"/>
    <w:rsid w:val="00342C73"/>
    <w:rsid w:val="00343633"/>
    <w:rsid w:val="00344816"/>
    <w:rsid w:val="00345130"/>
    <w:rsid w:val="0034531A"/>
    <w:rsid w:val="003465CE"/>
    <w:rsid w:val="00347806"/>
    <w:rsid w:val="00350445"/>
    <w:rsid w:val="00350577"/>
    <w:rsid w:val="00350A3F"/>
    <w:rsid w:val="00351202"/>
    <w:rsid w:val="0035131D"/>
    <w:rsid w:val="00351CEC"/>
    <w:rsid w:val="00354A75"/>
    <w:rsid w:val="00354BC9"/>
    <w:rsid w:val="00355112"/>
    <w:rsid w:val="00355DDC"/>
    <w:rsid w:val="00357B32"/>
    <w:rsid w:val="00357C4C"/>
    <w:rsid w:val="00357D4E"/>
    <w:rsid w:val="0036070D"/>
    <w:rsid w:val="00360866"/>
    <w:rsid w:val="00364D39"/>
    <w:rsid w:val="00364F1D"/>
    <w:rsid w:val="003650C5"/>
    <w:rsid w:val="00365D3E"/>
    <w:rsid w:val="00366ADC"/>
    <w:rsid w:val="00367426"/>
    <w:rsid w:val="00367E16"/>
    <w:rsid w:val="00367EFB"/>
    <w:rsid w:val="00370123"/>
    <w:rsid w:val="00370FF7"/>
    <w:rsid w:val="00371912"/>
    <w:rsid w:val="00372BFF"/>
    <w:rsid w:val="00373500"/>
    <w:rsid w:val="00373BA2"/>
    <w:rsid w:val="00374896"/>
    <w:rsid w:val="00374F61"/>
    <w:rsid w:val="003750B8"/>
    <w:rsid w:val="0037545E"/>
    <w:rsid w:val="003759A1"/>
    <w:rsid w:val="00377315"/>
    <w:rsid w:val="003822D6"/>
    <w:rsid w:val="00382C5A"/>
    <w:rsid w:val="003844A3"/>
    <w:rsid w:val="00386A12"/>
    <w:rsid w:val="00390527"/>
    <w:rsid w:val="003906E3"/>
    <w:rsid w:val="00390977"/>
    <w:rsid w:val="003949A3"/>
    <w:rsid w:val="00394B0A"/>
    <w:rsid w:val="00394B11"/>
    <w:rsid w:val="003958DA"/>
    <w:rsid w:val="00395BB7"/>
    <w:rsid w:val="003961EB"/>
    <w:rsid w:val="003A1018"/>
    <w:rsid w:val="003A3058"/>
    <w:rsid w:val="003A3106"/>
    <w:rsid w:val="003A3434"/>
    <w:rsid w:val="003A3EEA"/>
    <w:rsid w:val="003A48CB"/>
    <w:rsid w:val="003A505C"/>
    <w:rsid w:val="003A7664"/>
    <w:rsid w:val="003B007B"/>
    <w:rsid w:val="003B3062"/>
    <w:rsid w:val="003B5908"/>
    <w:rsid w:val="003B5F8B"/>
    <w:rsid w:val="003B5FE8"/>
    <w:rsid w:val="003B65B2"/>
    <w:rsid w:val="003B6679"/>
    <w:rsid w:val="003C08A0"/>
    <w:rsid w:val="003C1923"/>
    <w:rsid w:val="003C3CCA"/>
    <w:rsid w:val="003C4060"/>
    <w:rsid w:val="003C4FE8"/>
    <w:rsid w:val="003D0CC1"/>
    <w:rsid w:val="003D460B"/>
    <w:rsid w:val="003D479A"/>
    <w:rsid w:val="003D4D02"/>
    <w:rsid w:val="003D5C10"/>
    <w:rsid w:val="003D638D"/>
    <w:rsid w:val="003D63E9"/>
    <w:rsid w:val="003D79CC"/>
    <w:rsid w:val="003E5A8A"/>
    <w:rsid w:val="003E7227"/>
    <w:rsid w:val="003E7C24"/>
    <w:rsid w:val="003F02AE"/>
    <w:rsid w:val="003F08A2"/>
    <w:rsid w:val="003F0965"/>
    <w:rsid w:val="003F2976"/>
    <w:rsid w:val="003F3AF1"/>
    <w:rsid w:val="003F3CA3"/>
    <w:rsid w:val="003F3FD2"/>
    <w:rsid w:val="003F4173"/>
    <w:rsid w:val="003F45EA"/>
    <w:rsid w:val="003F5D70"/>
    <w:rsid w:val="003F6674"/>
    <w:rsid w:val="003F6E7C"/>
    <w:rsid w:val="003F7575"/>
    <w:rsid w:val="003F7F26"/>
    <w:rsid w:val="00401B72"/>
    <w:rsid w:val="00401C6F"/>
    <w:rsid w:val="00401F2B"/>
    <w:rsid w:val="00402534"/>
    <w:rsid w:val="00403FA8"/>
    <w:rsid w:val="00405204"/>
    <w:rsid w:val="00405E28"/>
    <w:rsid w:val="00406628"/>
    <w:rsid w:val="00411543"/>
    <w:rsid w:val="004115B5"/>
    <w:rsid w:val="004125C0"/>
    <w:rsid w:val="004150DA"/>
    <w:rsid w:val="00415758"/>
    <w:rsid w:val="004159AA"/>
    <w:rsid w:val="00416584"/>
    <w:rsid w:val="0041717B"/>
    <w:rsid w:val="00417AB4"/>
    <w:rsid w:val="00421A25"/>
    <w:rsid w:val="00421F22"/>
    <w:rsid w:val="00422BEC"/>
    <w:rsid w:val="0042468A"/>
    <w:rsid w:val="00424D04"/>
    <w:rsid w:val="00431905"/>
    <w:rsid w:val="00432992"/>
    <w:rsid w:val="0043311E"/>
    <w:rsid w:val="004332F8"/>
    <w:rsid w:val="00433D55"/>
    <w:rsid w:val="00433E1C"/>
    <w:rsid w:val="00434369"/>
    <w:rsid w:val="00434D85"/>
    <w:rsid w:val="00435B7A"/>
    <w:rsid w:val="004360A8"/>
    <w:rsid w:val="004367E0"/>
    <w:rsid w:val="00436D83"/>
    <w:rsid w:val="00436F9F"/>
    <w:rsid w:val="00440AE5"/>
    <w:rsid w:val="00441854"/>
    <w:rsid w:val="00442731"/>
    <w:rsid w:val="00442892"/>
    <w:rsid w:val="004428FB"/>
    <w:rsid w:val="00445474"/>
    <w:rsid w:val="0044575E"/>
    <w:rsid w:val="00446405"/>
    <w:rsid w:val="00446BE7"/>
    <w:rsid w:val="00447815"/>
    <w:rsid w:val="004513EA"/>
    <w:rsid w:val="0045204C"/>
    <w:rsid w:val="0045367C"/>
    <w:rsid w:val="004536AA"/>
    <w:rsid w:val="00453CA9"/>
    <w:rsid w:val="004544A8"/>
    <w:rsid w:val="00454F85"/>
    <w:rsid w:val="004601AC"/>
    <w:rsid w:val="00460DDD"/>
    <w:rsid w:val="00466F67"/>
    <w:rsid w:val="00470D1C"/>
    <w:rsid w:val="00471C31"/>
    <w:rsid w:val="00471FCC"/>
    <w:rsid w:val="0047263A"/>
    <w:rsid w:val="00472641"/>
    <w:rsid w:val="0047397A"/>
    <w:rsid w:val="00473F4A"/>
    <w:rsid w:val="00474567"/>
    <w:rsid w:val="004755C8"/>
    <w:rsid w:val="00475C7F"/>
    <w:rsid w:val="00477583"/>
    <w:rsid w:val="00481824"/>
    <w:rsid w:val="00482943"/>
    <w:rsid w:val="00485048"/>
    <w:rsid w:val="00485718"/>
    <w:rsid w:val="00486C2A"/>
    <w:rsid w:val="00491A1A"/>
    <w:rsid w:val="00492147"/>
    <w:rsid w:val="00494DA5"/>
    <w:rsid w:val="00497307"/>
    <w:rsid w:val="00497609"/>
    <w:rsid w:val="004A01EE"/>
    <w:rsid w:val="004A2673"/>
    <w:rsid w:val="004A2957"/>
    <w:rsid w:val="004A2C85"/>
    <w:rsid w:val="004A2F2D"/>
    <w:rsid w:val="004A4AA4"/>
    <w:rsid w:val="004A7072"/>
    <w:rsid w:val="004A7BB4"/>
    <w:rsid w:val="004B0367"/>
    <w:rsid w:val="004B04CB"/>
    <w:rsid w:val="004B05C2"/>
    <w:rsid w:val="004B09C3"/>
    <w:rsid w:val="004B1FA1"/>
    <w:rsid w:val="004B4C14"/>
    <w:rsid w:val="004B4DED"/>
    <w:rsid w:val="004B6267"/>
    <w:rsid w:val="004B6400"/>
    <w:rsid w:val="004B7215"/>
    <w:rsid w:val="004B783D"/>
    <w:rsid w:val="004B7D75"/>
    <w:rsid w:val="004C295A"/>
    <w:rsid w:val="004C394E"/>
    <w:rsid w:val="004C4327"/>
    <w:rsid w:val="004C4B9A"/>
    <w:rsid w:val="004C57FE"/>
    <w:rsid w:val="004C6E2D"/>
    <w:rsid w:val="004C7F49"/>
    <w:rsid w:val="004D11D2"/>
    <w:rsid w:val="004D157E"/>
    <w:rsid w:val="004D1A8B"/>
    <w:rsid w:val="004D1B72"/>
    <w:rsid w:val="004D2570"/>
    <w:rsid w:val="004D2E8F"/>
    <w:rsid w:val="004D36AE"/>
    <w:rsid w:val="004D372F"/>
    <w:rsid w:val="004D54FB"/>
    <w:rsid w:val="004D6647"/>
    <w:rsid w:val="004D7355"/>
    <w:rsid w:val="004E238E"/>
    <w:rsid w:val="004E2E08"/>
    <w:rsid w:val="004E31A4"/>
    <w:rsid w:val="004E31BA"/>
    <w:rsid w:val="004E4E83"/>
    <w:rsid w:val="004E5675"/>
    <w:rsid w:val="004E5AA7"/>
    <w:rsid w:val="004E5E1B"/>
    <w:rsid w:val="004E677A"/>
    <w:rsid w:val="004E6845"/>
    <w:rsid w:val="004E7693"/>
    <w:rsid w:val="004E783E"/>
    <w:rsid w:val="004F261B"/>
    <w:rsid w:val="004F2C1D"/>
    <w:rsid w:val="004F2F37"/>
    <w:rsid w:val="004F3B86"/>
    <w:rsid w:val="004F58DE"/>
    <w:rsid w:val="004F63F8"/>
    <w:rsid w:val="004F69CA"/>
    <w:rsid w:val="004F6D2E"/>
    <w:rsid w:val="005002D6"/>
    <w:rsid w:val="00500B13"/>
    <w:rsid w:val="005011DD"/>
    <w:rsid w:val="0050150C"/>
    <w:rsid w:val="005020FD"/>
    <w:rsid w:val="00502668"/>
    <w:rsid w:val="00503EC3"/>
    <w:rsid w:val="00504DBE"/>
    <w:rsid w:val="005056ED"/>
    <w:rsid w:val="00505704"/>
    <w:rsid w:val="00505D06"/>
    <w:rsid w:val="00507BB8"/>
    <w:rsid w:val="005101AF"/>
    <w:rsid w:val="00510485"/>
    <w:rsid w:val="00510A74"/>
    <w:rsid w:val="00512CF8"/>
    <w:rsid w:val="00512E70"/>
    <w:rsid w:val="00513118"/>
    <w:rsid w:val="00520979"/>
    <w:rsid w:val="00520D21"/>
    <w:rsid w:val="00520D68"/>
    <w:rsid w:val="00521A78"/>
    <w:rsid w:val="005229DC"/>
    <w:rsid w:val="005234A2"/>
    <w:rsid w:val="00523FB1"/>
    <w:rsid w:val="00525983"/>
    <w:rsid w:val="00525FE9"/>
    <w:rsid w:val="0052632C"/>
    <w:rsid w:val="00526395"/>
    <w:rsid w:val="00531465"/>
    <w:rsid w:val="005317BD"/>
    <w:rsid w:val="0053273D"/>
    <w:rsid w:val="00532C13"/>
    <w:rsid w:val="00533758"/>
    <w:rsid w:val="005348F1"/>
    <w:rsid w:val="00535E21"/>
    <w:rsid w:val="00535E89"/>
    <w:rsid w:val="0053692E"/>
    <w:rsid w:val="00536BA7"/>
    <w:rsid w:val="00537980"/>
    <w:rsid w:val="00541A48"/>
    <w:rsid w:val="00542446"/>
    <w:rsid w:val="00542D8F"/>
    <w:rsid w:val="00543547"/>
    <w:rsid w:val="00546043"/>
    <w:rsid w:val="0054682F"/>
    <w:rsid w:val="00546FDD"/>
    <w:rsid w:val="005504A7"/>
    <w:rsid w:val="00550E61"/>
    <w:rsid w:val="00550F20"/>
    <w:rsid w:val="0055155B"/>
    <w:rsid w:val="005529C5"/>
    <w:rsid w:val="0055382F"/>
    <w:rsid w:val="00553DFE"/>
    <w:rsid w:val="005544F6"/>
    <w:rsid w:val="005558AE"/>
    <w:rsid w:val="005560FA"/>
    <w:rsid w:val="005564E0"/>
    <w:rsid w:val="005568EA"/>
    <w:rsid w:val="00556E69"/>
    <w:rsid w:val="00560F71"/>
    <w:rsid w:val="00561ECC"/>
    <w:rsid w:val="005637ED"/>
    <w:rsid w:val="00563AE2"/>
    <w:rsid w:val="00563F52"/>
    <w:rsid w:val="005647D3"/>
    <w:rsid w:val="00564CC3"/>
    <w:rsid w:val="0056672C"/>
    <w:rsid w:val="00570B12"/>
    <w:rsid w:val="0057109F"/>
    <w:rsid w:val="0057388B"/>
    <w:rsid w:val="0057395B"/>
    <w:rsid w:val="005747A9"/>
    <w:rsid w:val="00574FB0"/>
    <w:rsid w:val="00575E15"/>
    <w:rsid w:val="005760D5"/>
    <w:rsid w:val="00576373"/>
    <w:rsid w:val="005764B7"/>
    <w:rsid w:val="00576A64"/>
    <w:rsid w:val="005808E3"/>
    <w:rsid w:val="00582581"/>
    <w:rsid w:val="005838D0"/>
    <w:rsid w:val="0058476D"/>
    <w:rsid w:val="00585064"/>
    <w:rsid w:val="005863D5"/>
    <w:rsid w:val="00587C0F"/>
    <w:rsid w:val="00591C2F"/>
    <w:rsid w:val="00592210"/>
    <w:rsid w:val="00593097"/>
    <w:rsid w:val="00594882"/>
    <w:rsid w:val="00595A0A"/>
    <w:rsid w:val="00595D4E"/>
    <w:rsid w:val="00596F25"/>
    <w:rsid w:val="00597212"/>
    <w:rsid w:val="005A0495"/>
    <w:rsid w:val="005A1815"/>
    <w:rsid w:val="005A356F"/>
    <w:rsid w:val="005A439B"/>
    <w:rsid w:val="005A55DA"/>
    <w:rsid w:val="005A574B"/>
    <w:rsid w:val="005A71DC"/>
    <w:rsid w:val="005B0B62"/>
    <w:rsid w:val="005B10AA"/>
    <w:rsid w:val="005B1D2D"/>
    <w:rsid w:val="005B1E80"/>
    <w:rsid w:val="005B3B74"/>
    <w:rsid w:val="005B3C2E"/>
    <w:rsid w:val="005B42CB"/>
    <w:rsid w:val="005B481B"/>
    <w:rsid w:val="005B5080"/>
    <w:rsid w:val="005B65D6"/>
    <w:rsid w:val="005B6777"/>
    <w:rsid w:val="005B6A16"/>
    <w:rsid w:val="005B721D"/>
    <w:rsid w:val="005B74DF"/>
    <w:rsid w:val="005C01FE"/>
    <w:rsid w:val="005C108F"/>
    <w:rsid w:val="005C1237"/>
    <w:rsid w:val="005C259A"/>
    <w:rsid w:val="005C34E3"/>
    <w:rsid w:val="005C3FBE"/>
    <w:rsid w:val="005C4301"/>
    <w:rsid w:val="005C6283"/>
    <w:rsid w:val="005C6FB2"/>
    <w:rsid w:val="005C7075"/>
    <w:rsid w:val="005C74D0"/>
    <w:rsid w:val="005D105B"/>
    <w:rsid w:val="005D20B9"/>
    <w:rsid w:val="005D35C8"/>
    <w:rsid w:val="005D4377"/>
    <w:rsid w:val="005D446B"/>
    <w:rsid w:val="005D47C9"/>
    <w:rsid w:val="005D491E"/>
    <w:rsid w:val="005D4A1B"/>
    <w:rsid w:val="005D5D5F"/>
    <w:rsid w:val="005D7182"/>
    <w:rsid w:val="005E03F3"/>
    <w:rsid w:val="005E056C"/>
    <w:rsid w:val="005E0972"/>
    <w:rsid w:val="005E0ACC"/>
    <w:rsid w:val="005E1778"/>
    <w:rsid w:val="005E1F9D"/>
    <w:rsid w:val="005E28DB"/>
    <w:rsid w:val="005E2C30"/>
    <w:rsid w:val="005E3062"/>
    <w:rsid w:val="005E3286"/>
    <w:rsid w:val="005E4013"/>
    <w:rsid w:val="005E4275"/>
    <w:rsid w:val="005E4DFE"/>
    <w:rsid w:val="005E4E78"/>
    <w:rsid w:val="005E613F"/>
    <w:rsid w:val="005E6307"/>
    <w:rsid w:val="005E72CC"/>
    <w:rsid w:val="005F0AD3"/>
    <w:rsid w:val="005F164A"/>
    <w:rsid w:val="005F31C6"/>
    <w:rsid w:val="005F3651"/>
    <w:rsid w:val="005F4365"/>
    <w:rsid w:val="005F460F"/>
    <w:rsid w:val="005F4D8E"/>
    <w:rsid w:val="005F6BF2"/>
    <w:rsid w:val="005F72E3"/>
    <w:rsid w:val="005F745D"/>
    <w:rsid w:val="006017F9"/>
    <w:rsid w:val="00602624"/>
    <w:rsid w:val="00602E39"/>
    <w:rsid w:val="006044D8"/>
    <w:rsid w:val="00605605"/>
    <w:rsid w:val="00605754"/>
    <w:rsid w:val="00605EDE"/>
    <w:rsid w:val="00606039"/>
    <w:rsid w:val="006068A6"/>
    <w:rsid w:val="00610276"/>
    <w:rsid w:val="00610C8B"/>
    <w:rsid w:val="00611796"/>
    <w:rsid w:val="00612E85"/>
    <w:rsid w:val="006130F0"/>
    <w:rsid w:val="00613301"/>
    <w:rsid w:val="006146F1"/>
    <w:rsid w:val="00616C3C"/>
    <w:rsid w:val="00620DF4"/>
    <w:rsid w:val="006217B2"/>
    <w:rsid w:val="00622621"/>
    <w:rsid w:val="00622D7C"/>
    <w:rsid w:val="006236EA"/>
    <w:rsid w:val="006237F0"/>
    <w:rsid w:val="006242C2"/>
    <w:rsid w:val="006257BB"/>
    <w:rsid w:val="00625C77"/>
    <w:rsid w:val="00626904"/>
    <w:rsid w:val="00627083"/>
    <w:rsid w:val="006274D1"/>
    <w:rsid w:val="00627F53"/>
    <w:rsid w:val="00630C05"/>
    <w:rsid w:val="00630C19"/>
    <w:rsid w:val="00630FEF"/>
    <w:rsid w:val="006323EB"/>
    <w:rsid w:val="00633996"/>
    <w:rsid w:val="00633EFE"/>
    <w:rsid w:val="006350CF"/>
    <w:rsid w:val="006355FA"/>
    <w:rsid w:val="0063795A"/>
    <w:rsid w:val="00637A21"/>
    <w:rsid w:val="006406DA"/>
    <w:rsid w:val="00641E6B"/>
    <w:rsid w:val="00643E53"/>
    <w:rsid w:val="00644507"/>
    <w:rsid w:val="00646158"/>
    <w:rsid w:val="00646C74"/>
    <w:rsid w:val="00650899"/>
    <w:rsid w:val="006514D7"/>
    <w:rsid w:val="00651936"/>
    <w:rsid w:val="00651ACA"/>
    <w:rsid w:val="00652CE2"/>
    <w:rsid w:val="0065396D"/>
    <w:rsid w:val="006539AD"/>
    <w:rsid w:val="00654261"/>
    <w:rsid w:val="006545CD"/>
    <w:rsid w:val="0065475D"/>
    <w:rsid w:val="006569A7"/>
    <w:rsid w:val="00656BA1"/>
    <w:rsid w:val="00656C0F"/>
    <w:rsid w:val="00657BC7"/>
    <w:rsid w:val="00657D86"/>
    <w:rsid w:val="00660236"/>
    <w:rsid w:val="00660A86"/>
    <w:rsid w:val="00662AF8"/>
    <w:rsid w:val="00662E5B"/>
    <w:rsid w:val="00663D2D"/>
    <w:rsid w:val="0066533C"/>
    <w:rsid w:val="00665A5F"/>
    <w:rsid w:val="006660D2"/>
    <w:rsid w:val="006663C5"/>
    <w:rsid w:val="00666E7F"/>
    <w:rsid w:val="00667615"/>
    <w:rsid w:val="006710BE"/>
    <w:rsid w:val="00671657"/>
    <w:rsid w:val="00672B68"/>
    <w:rsid w:val="00673DDC"/>
    <w:rsid w:val="0067400A"/>
    <w:rsid w:val="00674019"/>
    <w:rsid w:val="0067420B"/>
    <w:rsid w:val="0067594D"/>
    <w:rsid w:val="00675B56"/>
    <w:rsid w:val="00676379"/>
    <w:rsid w:val="0068000E"/>
    <w:rsid w:val="00680B7E"/>
    <w:rsid w:val="006814BF"/>
    <w:rsid w:val="00681F64"/>
    <w:rsid w:val="006826CA"/>
    <w:rsid w:val="00682E7D"/>
    <w:rsid w:val="00682F52"/>
    <w:rsid w:val="00683011"/>
    <w:rsid w:val="00686E0C"/>
    <w:rsid w:val="00687F49"/>
    <w:rsid w:val="00690454"/>
    <w:rsid w:val="006912E6"/>
    <w:rsid w:val="00691B67"/>
    <w:rsid w:val="00692593"/>
    <w:rsid w:val="00692913"/>
    <w:rsid w:val="00693F4E"/>
    <w:rsid w:val="006955DF"/>
    <w:rsid w:val="00695A51"/>
    <w:rsid w:val="00696892"/>
    <w:rsid w:val="006A06EC"/>
    <w:rsid w:val="006A167E"/>
    <w:rsid w:val="006A17FC"/>
    <w:rsid w:val="006A184B"/>
    <w:rsid w:val="006A1F8D"/>
    <w:rsid w:val="006A2ADC"/>
    <w:rsid w:val="006A3B13"/>
    <w:rsid w:val="006A434F"/>
    <w:rsid w:val="006A56F0"/>
    <w:rsid w:val="006A5B3E"/>
    <w:rsid w:val="006A5D42"/>
    <w:rsid w:val="006A6510"/>
    <w:rsid w:val="006A6BEC"/>
    <w:rsid w:val="006A7BE0"/>
    <w:rsid w:val="006A7CF6"/>
    <w:rsid w:val="006B2DDF"/>
    <w:rsid w:val="006B59B7"/>
    <w:rsid w:val="006B61AD"/>
    <w:rsid w:val="006B6DD2"/>
    <w:rsid w:val="006C03D3"/>
    <w:rsid w:val="006C3ED6"/>
    <w:rsid w:val="006C416E"/>
    <w:rsid w:val="006C4D07"/>
    <w:rsid w:val="006C5169"/>
    <w:rsid w:val="006C57C7"/>
    <w:rsid w:val="006C7AAC"/>
    <w:rsid w:val="006C7FB1"/>
    <w:rsid w:val="006D18E3"/>
    <w:rsid w:val="006D3481"/>
    <w:rsid w:val="006D475F"/>
    <w:rsid w:val="006D5B9F"/>
    <w:rsid w:val="006D6AD7"/>
    <w:rsid w:val="006D70C3"/>
    <w:rsid w:val="006D767D"/>
    <w:rsid w:val="006E0196"/>
    <w:rsid w:val="006E0608"/>
    <w:rsid w:val="006E1F73"/>
    <w:rsid w:val="006E3715"/>
    <w:rsid w:val="006E381B"/>
    <w:rsid w:val="006E48BF"/>
    <w:rsid w:val="006E5683"/>
    <w:rsid w:val="006E5B4A"/>
    <w:rsid w:val="006E5F03"/>
    <w:rsid w:val="006E648C"/>
    <w:rsid w:val="006E688B"/>
    <w:rsid w:val="006F0DBE"/>
    <w:rsid w:val="006F4CC7"/>
    <w:rsid w:val="006F5B5A"/>
    <w:rsid w:val="006F5EC6"/>
    <w:rsid w:val="006F677E"/>
    <w:rsid w:val="00700483"/>
    <w:rsid w:val="00700502"/>
    <w:rsid w:val="00701E87"/>
    <w:rsid w:val="007023FB"/>
    <w:rsid w:val="00702542"/>
    <w:rsid w:val="0070310D"/>
    <w:rsid w:val="007033E2"/>
    <w:rsid w:val="0070466F"/>
    <w:rsid w:val="00704C9B"/>
    <w:rsid w:val="0070601A"/>
    <w:rsid w:val="0070706F"/>
    <w:rsid w:val="0070758B"/>
    <w:rsid w:val="00707946"/>
    <w:rsid w:val="00711BB6"/>
    <w:rsid w:val="0072042D"/>
    <w:rsid w:val="00720DD4"/>
    <w:rsid w:val="00722E51"/>
    <w:rsid w:val="00723D31"/>
    <w:rsid w:val="00723DBF"/>
    <w:rsid w:val="00723FC5"/>
    <w:rsid w:val="00724CB7"/>
    <w:rsid w:val="007251DC"/>
    <w:rsid w:val="00727D60"/>
    <w:rsid w:val="00730039"/>
    <w:rsid w:val="00730994"/>
    <w:rsid w:val="00730C2A"/>
    <w:rsid w:val="007310A5"/>
    <w:rsid w:val="00731EDB"/>
    <w:rsid w:val="00732384"/>
    <w:rsid w:val="00732B24"/>
    <w:rsid w:val="007330CA"/>
    <w:rsid w:val="007331DB"/>
    <w:rsid w:val="007336C8"/>
    <w:rsid w:val="00733A8B"/>
    <w:rsid w:val="00734E46"/>
    <w:rsid w:val="007369C8"/>
    <w:rsid w:val="0074027E"/>
    <w:rsid w:val="007407C7"/>
    <w:rsid w:val="007408F8"/>
    <w:rsid w:val="00740EC1"/>
    <w:rsid w:val="00742BD8"/>
    <w:rsid w:val="007433BF"/>
    <w:rsid w:val="00743D57"/>
    <w:rsid w:val="0074451A"/>
    <w:rsid w:val="00745E31"/>
    <w:rsid w:val="00745E37"/>
    <w:rsid w:val="0074702F"/>
    <w:rsid w:val="00747199"/>
    <w:rsid w:val="0074784E"/>
    <w:rsid w:val="00753F9D"/>
    <w:rsid w:val="00757483"/>
    <w:rsid w:val="0076069B"/>
    <w:rsid w:val="0076103F"/>
    <w:rsid w:val="0076176D"/>
    <w:rsid w:val="00762EF0"/>
    <w:rsid w:val="00763FFF"/>
    <w:rsid w:val="00764310"/>
    <w:rsid w:val="00764FD1"/>
    <w:rsid w:val="00765285"/>
    <w:rsid w:val="00765826"/>
    <w:rsid w:val="0076623A"/>
    <w:rsid w:val="00766547"/>
    <w:rsid w:val="00767AC1"/>
    <w:rsid w:val="007709AE"/>
    <w:rsid w:val="00770A73"/>
    <w:rsid w:val="0077124B"/>
    <w:rsid w:val="00772510"/>
    <w:rsid w:val="0077312F"/>
    <w:rsid w:val="0077406B"/>
    <w:rsid w:val="007745C6"/>
    <w:rsid w:val="007755D6"/>
    <w:rsid w:val="00775DA3"/>
    <w:rsid w:val="007767FF"/>
    <w:rsid w:val="00777ABD"/>
    <w:rsid w:val="00780DC6"/>
    <w:rsid w:val="0078284A"/>
    <w:rsid w:val="00782FD3"/>
    <w:rsid w:val="0078322F"/>
    <w:rsid w:val="00784192"/>
    <w:rsid w:val="0078466A"/>
    <w:rsid w:val="007848ED"/>
    <w:rsid w:val="00785326"/>
    <w:rsid w:val="007858E3"/>
    <w:rsid w:val="007864FB"/>
    <w:rsid w:val="00786B03"/>
    <w:rsid w:val="00787A0A"/>
    <w:rsid w:val="00790AA5"/>
    <w:rsid w:val="00790E64"/>
    <w:rsid w:val="00792531"/>
    <w:rsid w:val="00792A73"/>
    <w:rsid w:val="00793973"/>
    <w:rsid w:val="007946DE"/>
    <w:rsid w:val="00794A54"/>
    <w:rsid w:val="00794DA0"/>
    <w:rsid w:val="007A0002"/>
    <w:rsid w:val="007A0AF4"/>
    <w:rsid w:val="007A21FD"/>
    <w:rsid w:val="007A2C85"/>
    <w:rsid w:val="007A5E33"/>
    <w:rsid w:val="007A6252"/>
    <w:rsid w:val="007A6893"/>
    <w:rsid w:val="007A7B6F"/>
    <w:rsid w:val="007B1772"/>
    <w:rsid w:val="007B236F"/>
    <w:rsid w:val="007B34DD"/>
    <w:rsid w:val="007B5070"/>
    <w:rsid w:val="007B71A9"/>
    <w:rsid w:val="007B7673"/>
    <w:rsid w:val="007B7B07"/>
    <w:rsid w:val="007B7F51"/>
    <w:rsid w:val="007C01BE"/>
    <w:rsid w:val="007C0E6B"/>
    <w:rsid w:val="007C1432"/>
    <w:rsid w:val="007C1500"/>
    <w:rsid w:val="007C1838"/>
    <w:rsid w:val="007C1E8F"/>
    <w:rsid w:val="007C2B53"/>
    <w:rsid w:val="007C37BC"/>
    <w:rsid w:val="007C3B1B"/>
    <w:rsid w:val="007C43CA"/>
    <w:rsid w:val="007C4B87"/>
    <w:rsid w:val="007C4F09"/>
    <w:rsid w:val="007C5F20"/>
    <w:rsid w:val="007C73DD"/>
    <w:rsid w:val="007D042C"/>
    <w:rsid w:val="007D0869"/>
    <w:rsid w:val="007D31A2"/>
    <w:rsid w:val="007D374E"/>
    <w:rsid w:val="007D3B57"/>
    <w:rsid w:val="007D44F1"/>
    <w:rsid w:val="007D699D"/>
    <w:rsid w:val="007E1FFE"/>
    <w:rsid w:val="007E2145"/>
    <w:rsid w:val="007E2BBE"/>
    <w:rsid w:val="007E4AAE"/>
    <w:rsid w:val="007E61B1"/>
    <w:rsid w:val="007E65F9"/>
    <w:rsid w:val="007F0F76"/>
    <w:rsid w:val="007F263A"/>
    <w:rsid w:val="007F29EB"/>
    <w:rsid w:val="007F2F04"/>
    <w:rsid w:val="007F2FA7"/>
    <w:rsid w:val="007F301C"/>
    <w:rsid w:val="007F3F03"/>
    <w:rsid w:val="007F41CF"/>
    <w:rsid w:val="007F4770"/>
    <w:rsid w:val="007F478F"/>
    <w:rsid w:val="008012DF"/>
    <w:rsid w:val="00801531"/>
    <w:rsid w:val="00801DED"/>
    <w:rsid w:val="0080259E"/>
    <w:rsid w:val="00802AE8"/>
    <w:rsid w:val="00803022"/>
    <w:rsid w:val="0080371F"/>
    <w:rsid w:val="00804512"/>
    <w:rsid w:val="00804A54"/>
    <w:rsid w:val="00804D59"/>
    <w:rsid w:val="00805655"/>
    <w:rsid w:val="008058FA"/>
    <w:rsid w:val="00806B87"/>
    <w:rsid w:val="0081120D"/>
    <w:rsid w:val="008123C3"/>
    <w:rsid w:val="008134BD"/>
    <w:rsid w:val="00813A2F"/>
    <w:rsid w:val="0081506A"/>
    <w:rsid w:val="00815C5B"/>
    <w:rsid w:val="00816F67"/>
    <w:rsid w:val="008174D5"/>
    <w:rsid w:val="0081763E"/>
    <w:rsid w:val="0082065D"/>
    <w:rsid w:val="00820C65"/>
    <w:rsid w:val="00821349"/>
    <w:rsid w:val="008216AE"/>
    <w:rsid w:val="00821720"/>
    <w:rsid w:val="00821805"/>
    <w:rsid w:val="00823B69"/>
    <w:rsid w:val="00823BE4"/>
    <w:rsid w:val="008241A6"/>
    <w:rsid w:val="00825BD8"/>
    <w:rsid w:val="00825CB4"/>
    <w:rsid w:val="008269FC"/>
    <w:rsid w:val="00826FD9"/>
    <w:rsid w:val="008270E4"/>
    <w:rsid w:val="00827E1C"/>
    <w:rsid w:val="00830A8E"/>
    <w:rsid w:val="00831C5A"/>
    <w:rsid w:val="008331AC"/>
    <w:rsid w:val="008360C6"/>
    <w:rsid w:val="00837872"/>
    <w:rsid w:val="00837F72"/>
    <w:rsid w:val="008403BE"/>
    <w:rsid w:val="008409C3"/>
    <w:rsid w:val="008410EE"/>
    <w:rsid w:val="0084337F"/>
    <w:rsid w:val="00846293"/>
    <w:rsid w:val="00847A97"/>
    <w:rsid w:val="00852055"/>
    <w:rsid w:val="00852347"/>
    <w:rsid w:val="00853964"/>
    <w:rsid w:val="00855718"/>
    <w:rsid w:val="00855DB0"/>
    <w:rsid w:val="008602AB"/>
    <w:rsid w:val="0086113D"/>
    <w:rsid w:val="008611E2"/>
    <w:rsid w:val="00861427"/>
    <w:rsid w:val="00861D20"/>
    <w:rsid w:val="00861E75"/>
    <w:rsid w:val="00863569"/>
    <w:rsid w:val="00864401"/>
    <w:rsid w:val="008645DA"/>
    <w:rsid w:val="00864B69"/>
    <w:rsid w:val="00865D06"/>
    <w:rsid w:val="00867936"/>
    <w:rsid w:val="00870001"/>
    <w:rsid w:val="008720E5"/>
    <w:rsid w:val="0087453D"/>
    <w:rsid w:val="00876B82"/>
    <w:rsid w:val="00877D37"/>
    <w:rsid w:val="00880147"/>
    <w:rsid w:val="00880CAA"/>
    <w:rsid w:val="0088302D"/>
    <w:rsid w:val="00883086"/>
    <w:rsid w:val="008850BE"/>
    <w:rsid w:val="008853CD"/>
    <w:rsid w:val="00885949"/>
    <w:rsid w:val="00885BA0"/>
    <w:rsid w:val="00886255"/>
    <w:rsid w:val="00886DB1"/>
    <w:rsid w:val="008917DA"/>
    <w:rsid w:val="008920F5"/>
    <w:rsid w:val="0089339C"/>
    <w:rsid w:val="00893F1E"/>
    <w:rsid w:val="008962BB"/>
    <w:rsid w:val="008975BD"/>
    <w:rsid w:val="008A1B76"/>
    <w:rsid w:val="008A234A"/>
    <w:rsid w:val="008A3DA0"/>
    <w:rsid w:val="008A3FFB"/>
    <w:rsid w:val="008A59E7"/>
    <w:rsid w:val="008A5E4A"/>
    <w:rsid w:val="008A6330"/>
    <w:rsid w:val="008A637E"/>
    <w:rsid w:val="008A70B1"/>
    <w:rsid w:val="008B046F"/>
    <w:rsid w:val="008B181D"/>
    <w:rsid w:val="008B1AB1"/>
    <w:rsid w:val="008B5BA0"/>
    <w:rsid w:val="008B6104"/>
    <w:rsid w:val="008B6726"/>
    <w:rsid w:val="008B6AE7"/>
    <w:rsid w:val="008B73F5"/>
    <w:rsid w:val="008C0AF4"/>
    <w:rsid w:val="008C0C99"/>
    <w:rsid w:val="008C291E"/>
    <w:rsid w:val="008C4029"/>
    <w:rsid w:val="008D0727"/>
    <w:rsid w:val="008D08AB"/>
    <w:rsid w:val="008D114C"/>
    <w:rsid w:val="008D114E"/>
    <w:rsid w:val="008D1242"/>
    <w:rsid w:val="008D1662"/>
    <w:rsid w:val="008D1B76"/>
    <w:rsid w:val="008D1E26"/>
    <w:rsid w:val="008D2831"/>
    <w:rsid w:val="008D2B71"/>
    <w:rsid w:val="008D2CA6"/>
    <w:rsid w:val="008D3FD2"/>
    <w:rsid w:val="008D4931"/>
    <w:rsid w:val="008D4BA1"/>
    <w:rsid w:val="008D51E3"/>
    <w:rsid w:val="008D5205"/>
    <w:rsid w:val="008D5403"/>
    <w:rsid w:val="008D5E3B"/>
    <w:rsid w:val="008D5EBF"/>
    <w:rsid w:val="008D77DD"/>
    <w:rsid w:val="008E0382"/>
    <w:rsid w:val="008E07CA"/>
    <w:rsid w:val="008E0A16"/>
    <w:rsid w:val="008E1066"/>
    <w:rsid w:val="008E151C"/>
    <w:rsid w:val="008E2508"/>
    <w:rsid w:val="008E52B9"/>
    <w:rsid w:val="008E6B5C"/>
    <w:rsid w:val="008E759D"/>
    <w:rsid w:val="008F065F"/>
    <w:rsid w:val="008F265A"/>
    <w:rsid w:val="008F2E4D"/>
    <w:rsid w:val="008F3310"/>
    <w:rsid w:val="008F367D"/>
    <w:rsid w:val="008F3833"/>
    <w:rsid w:val="008F3A10"/>
    <w:rsid w:val="008F3CC6"/>
    <w:rsid w:val="008F3D09"/>
    <w:rsid w:val="008F4ABF"/>
    <w:rsid w:val="008F516B"/>
    <w:rsid w:val="008F5501"/>
    <w:rsid w:val="008F76B0"/>
    <w:rsid w:val="008F792D"/>
    <w:rsid w:val="008F79FE"/>
    <w:rsid w:val="009001EF"/>
    <w:rsid w:val="00900449"/>
    <w:rsid w:val="00900777"/>
    <w:rsid w:val="0090077A"/>
    <w:rsid w:val="0090205F"/>
    <w:rsid w:val="009026CC"/>
    <w:rsid w:val="00902EC5"/>
    <w:rsid w:val="009057AA"/>
    <w:rsid w:val="00905BC8"/>
    <w:rsid w:val="00905BD5"/>
    <w:rsid w:val="00905E88"/>
    <w:rsid w:val="00906473"/>
    <w:rsid w:val="00906A41"/>
    <w:rsid w:val="00907A22"/>
    <w:rsid w:val="00910FB8"/>
    <w:rsid w:val="0091106D"/>
    <w:rsid w:val="00912B3F"/>
    <w:rsid w:val="0091355E"/>
    <w:rsid w:val="009139D2"/>
    <w:rsid w:val="009165CA"/>
    <w:rsid w:val="00920311"/>
    <w:rsid w:val="00922563"/>
    <w:rsid w:val="00922F44"/>
    <w:rsid w:val="00923A48"/>
    <w:rsid w:val="00923FF9"/>
    <w:rsid w:val="009245BF"/>
    <w:rsid w:val="0092480E"/>
    <w:rsid w:val="00926BC8"/>
    <w:rsid w:val="00926FB2"/>
    <w:rsid w:val="0093167B"/>
    <w:rsid w:val="00931BD0"/>
    <w:rsid w:val="00932C0C"/>
    <w:rsid w:val="009351A8"/>
    <w:rsid w:val="00935473"/>
    <w:rsid w:val="00935D73"/>
    <w:rsid w:val="00935E6F"/>
    <w:rsid w:val="00936CD1"/>
    <w:rsid w:val="00941069"/>
    <w:rsid w:val="0094215C"/>
    <w:rsid w:val="0094251C"/>
    <w:rsid w:val="00942C5B"/>
    <w:rsid w:val="00944171"/>
    <w:rsid w:val="00944D3F"/>
    <w:rsid w:val="0094665F"/>
    <w:rsid w:val="00946D12"/>
    <w:rsid w:val="00947504"/>
    <w:rsid w:val="00947B5E"/>
    <w:rsid w:val="00950BED"/>
    <w:rsid w:val="009513E3"/>
    <w:rsid w:val="00951E23"/>
    <w:rsid w:val="009538EB"/>
    <w:rsid w:val="00953AD9"/>
    <w:rsid w:val="00954F0C"/>
    <w:rsid w:val="0095523E"/>
    <w:rsid w:val="00955AB7"/>
    <w:rsid w:val="009615BF"/>
    <w:rsid w:val="0096186F"/>
    <w:rsid w:val="00964F27"/>
    <w:rsid w:val="00964F2F"/>
    <w:rsid w:val="00965165"/>
    <w:rsid w:val="009668AF"/>
    <w:rsid w:val="00966B98"/>
    <w:rsid w:val="00967AF0"/>
    <w:rsid w:val="0097032B"/>
    <w:rsid w:val="00970343"/>
    <w:rsid w:val="009707A0"/>
    <w:rsid w:val="00970FFC"/>
    <w:rsid w:val="0097415C"/>
    <w:rsid w:val="00974ADD"/>
    <w:rsid w:val="009750D6"/>
    <w:rsid w:val="009754A7"/>
    <w:rsid w:val="00976727"/>
    <w:rsid w:val="00976F5C"/>
    <w:rsid w:val="00977C9E"/>
    <w:rsid w:val="00981B5D"/>
    <w:rsid w:val="009830E9"/>
    <w:rsid w:val="009837CB"/>
    <w:rsid w:val="00983E04"/>
    <w:rsid w:val="009849A3"/>
    <w:rsid w:val="009855C2"/>
    <w:rsid w:val="00985F6C"/>
    <w:rsid w:val="00986A5C"/>
    <w:rsid w:val="00990384"/>
    <w:rsid w:val="00990639"/>
    <w:rsid w:val="009909E9"/>
    <w:rsid w:val="009911F9"/>
    <w:rsid w:val="00992DCD"/>
    <w:rsid w:val="00993211"/>
    <w:rsid w:val="009952E6"/>
    <w:rsid w:val="0099554C"/>
    <w:rsid w:val="009966D3"/>
    <w:rsid w:val="009968C4"/>
    <w:rsid w:val="0099702F"/>
    <w:rsid w:val="0099722A"/>
    <w:rsid w:val="00997554"/>
    <w:rsid w:val="00997970"/>
    <w:rsid w:val="009A0260"/>
    <w:rsid w:val="009A07EA"/>
    <w:rsid w:val="009A21AF"/>
    <w:rsid w:val="009A22BE"/>
    <w:rsid w:val="009A2D88"/>
    <w:rsid w:val="009A4C86"/>
    <w:rsid w:val="009A64C0"/>
    <w:rsid w:val="009A6DBF"/>
    <w:rsid w:val="009A7F7D"/>
    <w:rsid w:val="009B0545"/>
    <w:rsid w:val="009B174B"/>
    <w:rsid w:val="009B4B8D"/>
    <w:rsid w:val="009B4D19"/>
    <w:rsid w:val="009B4FE7"/>
    <w:rsid w:val="009B59C7"/>
    <w:rsid w:val="009B5D86"/>
    <w:rsid w:val="009B6942"/>
    <w:rsid w:val="009B735A"/>
    <w:rsid w:val="009B7DCA"/>
    <w:rsid w:val="009C0180"/>
    <w:rsid w:val="009C05C2"/>
    <w:rsid w:val="009C1099"/>
    <w:rsid w:val="009C281C"/>
    <w:rsid w:val="009C3673"/>
    <w:rsid w:val="009C3BE1"/>
    <w:rsid w:val="009C54F9"/>
    <w:rsid w:val="009C59EC"/>
    <w:rsid w:val="009C6994"/>
    <w:rsid w:val="009C6CD7"/>
    <w:rsid w:val="009C7395"/>
    <w:rsid w:val="009C7EA3"/>
    <w:rsid w:val="009D0614"/>
    <w:rsid w:val="009D0919"/>
    <w:rsid w:val="009D3C6A"/>
    <w:rsid w:val="009D4071"/>
    <w:rsid w:val="009D651C"/>
    <w:rsid w:val="009D7886"/>
    <w:rsid w:val="009D7F98"/>
    <w:rsid w:val="009E2DD2"/>
    <w:rsid w:val="009E2F1C"/>
    <w:rsid w:val="009E413D"/>
    <w:rsid w:val="009E4687"/>
    <w:rsid w:val="009E5B09"/>
    <w:rsid w:val="009E5EA3"/>
    <w:rsid w:val="009F3337"/>
    <w:rsid w:val="009F39B2"/>
    <w:rsid w:val="009F5161"/>
    <w:rsid w:val="009F6194"/>
    <w:rsid w:val="009F6CB6"/>
    <w:rsid w:val="009F7337"/>
    <w:rsid w:val="009F7B07"/>
    <w:rsid w:val="009F7EFB"/>
    <w:rsid w:val="00A01314"/>
    <w:rsid w:val="00A016D7"/>
    <w:rsid w:val="00A03C0B"/>
    <w:rsid w:val="00A03D2F"/>
    <w:rsid w:val="00A044E9"/>
    <w:rsid w:val="00A04A0C"/>
    <w:rsid w:val="00A06463"/>
    <w:rsid w:val="00A07A29"/>
    <w:rsid w:val="00A10BC5"/>
    <w:rsid w:val="00A10EDC"/>
    <w:rsid w:val="00A111D2"/>
    <w:rsid w:val="00A1198A"/>
    <w:rsid w:val="00A12290"/>
    <w:rsid w:val="00A14B99"/>
    <w:rsid w:val="00A15ECF"/>
    <w:rsid w:val="00A16FB1"/>
    <w:rsid w:val="00A203E4"/>
    <w:rsid w:val="00A217F8"/>
    <w:rsid w:val="00A229B6"/>
    <w:rsid w:val="00A25B50"/>
    <w:rsid w:val="00A25EE5"/>
    <w:rsid w:val="00A26C8C"/>
    <w:rsid w:val="00A27646"/>
    <w:rsid w:val="00A27E44"/>
    <w:rsid w:val="00A31E90"/>
    <w:rsid w:val="00A32F5F"/>
    <w:rsid w:val="00A33186"/>
    <w:rsid w:val="00A33B20"/>
    <w:rsid w:val="00A36E0F"/>
    <w:rsid w:val="00A370B2"/>
    <w:rsid w:val="00A37742"/>
    <w:rsid w:val="00A40105"/>
    <w:rsid w:val="00A4115C"/>
    <w:rsid w:val="00A4230D"/>
    <w:rsid w:val="00A447E8"/>
    <w:rsid w:val="00A466F8"/>
    <w:rsid w:val="00A476B3"/>
    <w:rsid w:val="00A477E7"/>
    <w:rsid w:val="00A52802"/>
    <w:rsid w:val="00A549D1"/>
    <w:rsid w:val="00A54E92"/>
    <w:rsid w:val="00A5595F"/>
    <w:rsid w:val="00A55B66"/>
    <w:rsid w:val="00A56C1F"/>
    <w:rsid w:val="00A571F9"/>
    <w:rsid w:val="00A6196F"/>
    <w:rsid w:val="00A627EA"/>
    <w:rsid w:val="00A627EE"/>
    <w:rsid w:val="00A64B10"/>
    <w:rsid w:val="00A64B51"/>
    <w:rsid w:val="00A6502C"/>
    <w:rsid w:val="00A67256"/>
    <w:rsid w:val="00A70220"/>
    <w:rsid w:val="00A70456"/>
    <w:rsid w:val="00A718B3"/>
    <w:rsid w:val="00A71B22"/>
    <w:rsid w:val="00A71DD8"/>
    <w:rsid w:val="00A729C5"/>
    <w:rsid w:val="00A73561"/>
    <w:rsid w:val="00A73B74"/>
    <w:rsid w:val="00A7531F"/>
    <w:rsid w:val="00A75DB2"/>
    <w:rsid w:val="00A75E2B"/>
    <w:rsid w:val="00A764B8"/>
    <w:rsid w:val="00A76833"/>
    <w:rsid w:val="00A77848"/>
    <w:rsid w:val="00A80159"/>
    <w:rsid w:val="00A8292F"/>
    <w:rsid w:val="00A832EC"/>
    <w:rsid w:val="00A838AA"/>
    <w:rsid w:val="00A83D54"/>
    <w:rsid w:val="00A84E71"/>
    <w:rsid w:val="00A8579F"/>
    <w:rsid w:val="00A859B7"/>
    <w:rsid w:val="00A8662B"/>
    <w:rsid w:val="00A907F9"/>
    <w:rsid w:val="00A91C1D"/>
    <w:rsid w:val="00A927C8"/>
    <w:rsid w:val="00A95547"/>
    <w:rsid w:val="00A9630A"/>
    <w:rsid w:val="00A97354"/>
    <w:rsid w:val="00AA0EA3"/>
    <w:rsid w:val="00AA0F89"/>
    <w:rsid w:val="00AA18ED"/>
    <w:rsid w:val="00AA1EE7"/>
    <w:rsid w:val="00AA2A8B"/>
    <w:rsid w:val="00AA2E6F"/>
    <w:rsid w:val="00AA38FE"/>
    <w:rsid w:val="00AA55EA"/>
    <w:rsid w:val="00AB05C1"/>
    <w:rsid w:val="00AB282C"/>
    <w:rsid w:val="00AB40B7"/>
    <w:rsid w:val="00AB4A2A"/>
    <w:rsid w:val="00AB4F33"/>
    <w:rsid w:val="00AB54B2"/>
    <w:rsid w:val="00AB5A81"/>
    <w:rsid w:val="00AB6FF5"/>
    <w:rsid w:val="00AC0A30"/>
    <w:rsid w:val="00AC0D9B"/>
    <w:rsid w:val="00AC14DF"/>
    <w:rsid w:val="00AC1E2C"/>
    <w:rsid w:val="00AC1F1E"/>
    <w:rsid w:val="00AC2B41"/>
    <w:rsid w:val="00AC3A9C"/>
    <w:rsid w:val="00AC5027"/>
    <w:rsid w:val="00AC510E"/>
    <w:rsid w:val="00AC5AE9"/>
    <w:rsid w:val="00AC7ECB"/>
    <w:rsid w:val="00AD1E86"/>
    <w:rsid w:val="00AD245E"/>
    <w:rsid w:val="00AD2921"/>
    <w:rsid w:val="00AD3511"/>
    <w:rsid w:val="00AD3FB7"/>
    <w:rsid w:val="00AD40EB"/>
    <w:rsid w:val="00AD4835"/>
    <w:rsid w:val="00AD4E88"/>
    <w:rsid w:val="00AD7F3D"/>
    <w:rsid w:val="00AE0162"/>
    <w:rsid w:val="00AE1C1D"/>
    <w:rsid w:val="00AE2F8A"/>
    <w:rsid w:val="00AE33A0"/>
    <w:rsid w:val="00AE4391"/>
    <w:rsid w:val="00AE5DE0"/>
    <w:rsid w:val="00AE5DEA"/>
    <w:rsid w:val="00AE687E"/>
    <w:rsid w:val="00AE76E5"/>
    <w:rsid w:val="00AE7848"/>
    <w:rsid w:val="00AF009A"/>
    <w:rsid w:val="00AF0991"/>
    <w:rsid w:val="00AF1251"/>
    <w:rsid w:val="00AF1F0F"/>
    <w:rsid w:val="00AF21EE"/>
    <w:rsid w:val="00AF428F"/>
    <w:rsid w:val="00AF4478"/>
    <w:rsid w:val="00AF4BAC"/>
    <w:rsid w:val="00AF504F"/>
    <w:rsid w:val="00AF5A02"/>
    <w:rsid w:val="00AF7813"/>
    <w:rsid w:val="00B00262"/>
    <w:rsid w:val="00B002C5"/>
    <w:rsid w:val="00B01D05"/>
    <w:rsid w:val="00B022AF"/>
    <w:rsid w:val="00B02696"/>
    <w:rsid w:val="00B02CF5"/>
    <w:rsid w:val="00B032B0"/>
    <w:rsid w:val="00B05E02"/>
    <w:rsid w:val="00B100C1"/>
    <w:rsid w:val="00B10C59"/>
    <w:rsid w:val="00B110C9"/>
    <w:rsid w:val="00B1170C"/>
    <w:rsid w:val="00B14850"/>
    <w:rsid w:val="00B14F4F"/>
    <w:rsid w:val="00B155AE"/>
    <w:rsid w:val="00B17979"/>
    <w:rsid w:val="00B2060A"/>
    <w:rsid w:val="00B217A0"/>
    <w:rsid w:val="00B218A1"/>
    <w:rsid w:val="00B21BC6"/>
    <w:rsid w:val="00B21ED9"/>
    <w:rsid w:val="00B226F5"/>
    <w:rsid w:val="00B269E0"/>
    <w:rsid w:val="00B32706"/>
    <w:rsid w:val="00B34B14"/>
    <w:rsid w:val="00B34B8B"/>
    <w:rsid w:val="00B4003F"/>
    <w:rsid w:val="00B4096F"/>
    <w:rsid w:val="00B42589"/>
    <w:rsid w:val="00B44451"/>
    <w:rsid w:val="00B44AB6"/>
    <w:rsid w:val="00B453F5"/>
    <w:rsid w:val="00B469D0"/>
    <w:rsid w:val="00B475FC"/>
    <w:rsid w:val="00B4782F"/>
    <w:rsid w:val="00B5040C"/>
    <w:rsid w:val="00B50898"/>
    <w:rsid w:val="00B51DA3"/>
    <w:rsid w:val="00B53AEB"/>
    <w:rsid w:val="00B553DF"/>
    <w:rsid w:val="00B55F52"/>
    <w:rsid w:val="00B56774"/>
    <w:rsid w:val="00B57706"/>
    <w:rsid w:val="00B60E11"/>
    <w:rsid w:val="00B63331"/>
    <w:rsid w:val="00B649EB"/>
    <w:rsid w:val="00B65F4B"/>
    <w:rsid w:val="00B66024"/>
    <w:rsid w:val="00B664DC"/>
    <w:rsid w:val="00B66AAA"/>
    <w:rsid w:val="00B67902"/>
    <w:rsid w:val="00B67A5E"/>
    <w:rsid w:val="00B71520"/>
    <w:rsid w:val="00B71C58"/>
    <w:rsid w:val="00B73134"/>
    <w:rsid w:val="00B741B7"/>
    <w:rsid w:val="00B80491"/>
    <w:rsid w:val="00B81B66"/>
    <w:rsid w:val="00B82281"/>
    <w:rsid w:val="00B826FA"/>
    <w:rsid w:val="00B82701"/>
    <w:rsid w:val="00B83C17"/>
    <w:rsid w:val="00B85C26"/>
    <w:rsid w:val="00B862FF"/>
    <w:rsid w:val="00B87B8F"/>
    <w:rsid w:val="00B90AC5"/>
    <w:rsid w:val="00B91B2B"/>
    <w:rsid w:val="00B937B1"/>
    <w:rsid w:val="00B97BC6"/>
    <w:rsid w:val="00B97C3B"/>
    <w:rsid w:val="00BA0D12"/>
    <w:rsid w:val="00BA1957"/>
    <w:rsid w:val="00BA199F"/>
    <w:rsid w:val="00BA1D29"/>
    <w:rsid w:val="00BA3195"/>
    <w:rsid w:val="00BA3B4D"/>
    <w:rsid w:val="00BA4A82"/>
    <w:rsid w:val="00BA50CA"/>
    <w:rsid w:val="00BA544D"/>
    <w:rsid w:val="00BA589F"/>
    <w:rsid w:val="00BA5D60"/>
    <w:rsid w:val="00BA75BC"/>
    <w:rsid w:val="00BA77A1"/>
    <w:rsid w:val="00BB0CF7"/>
    <w:rsid w:val="00BB1A3A"/>
    <w:rsid w:val="00BB1B41"/>
    <w:rsid w:val="00BB1C0F"/>
    <w:rsid w:val="00BB2992"/>
    <w:rsid w:val="00BB489A"/>
    <w:rsid w:val="00BB53CF"/>
    <w:rsid w:val="00BB549C"/>
    <w:rsid w:val="00BB6D44"/>
    <w:rsid w:val="00BC0308"/>
    <w:rsid w:val="00BC0346"/>
    <w:rsid w:val="00BC0BFF"/>
    <w:rsid w:val="00BC1170"/>
    <w:rsid w:val="00BC2279"/>
    <w:rsid w:val="00BC3D8B"/>
    <w:rsid w:val="00BC4197"/>
    <w:rsid w:val="00BC4CEF"/>
    <w:rsid w:val="00BC505B"/>
    <w:rsid w:val="00BC5F47"/>
    <w:rsid w:val="00BC5FAC"/>
    <w:rsid w:val="00BC7AA9"/>
    <w:rsid w:val="00BC7FBE"/>
    <w:rsid w:val="00BD05BB"/>
    <w:rsid w:val="00BD07CE"/>
    <w:rsid w:val="00BD2387"/>
    <w:rsid w:val="00BD2551"/>
    <w:rsid w:val="00BD446A"/>
    <w:rsid w:val="00BD56D9"/>
    <w:rsid w:val="00BD62E3"/>
    <w:rsid w:val="00BD7086"/>
    <w:rsid w:val="00BD7281"/>
    <w:rsid w:val="00BD77F3"/>
    <w:rsid w:val="00BE0ED1"/>
    <w:rsid w:val="00BE1B1E"/>
    <w:rsid w:val="00BE1F6A"/>
    <w:rsid w:val="00BE1F9B"/>
    <w:rsid w:val="00BE2359"/>
    <w:rsid w:val="00BE2AE1"/>
    <w:rsid w:val="00BE3818"/>
    <w:rsid w:val="00BE38D5"/>
    <w:rsid w:val="00BE3F4A"/>
    <w:rsid w:val="00BE5519"/>
    <w:rsid w:val="00BE6887"/>
    <w:rsid w:val="00BE7CDD"/>
    <w:rsid w:val="00BF0ABD"/>
    <w:rsid w:val="00BF1E4F"/>
    <w:rsid w:val="00BF29E9"/>
    <w:rsid w:val="00BF419F"/>
    <w:rsid w:val="00BF4E66"/>
    <w:rsid w:val="00BF5C46"/>
    <w:rsid w:val="00C00886"/>
    <w:rsid w:val="00C00D6D"/>
    <w:rsid w:val="00C01CAA"/>
    <w:rsid w:val="00C02552"/>
    <w:rsid w:val="00C02657"/>
    <w:rsid w:val="00C044C0"/>
    <w:rsid w:val="00C04EE4"/>
    <w:rsid w:val="00C05156"/>
    <w:rsid w:val="00C05A45"/>
    <w:rsid w:val="00C06E10"/>
    <w:rsid w:val="00C107C5"/>
    <w:rsid w:val="00C123A7"/>
    <w:rsid w:val="00C12842"/>
    <w:rsid w:val="00C1504D"/>
    <w:rsid w:val="00C1574B"/>
    <w:rsid w:val="00C158D3"/>
    <w:rsid w:val="00C15B66"/>
    <w:rsid w:val="00C16E46"/>
    <w:rsid w:val="00C17FAA"/>
    <w:rsid w:val="00C21666"/>
    <w:rsid w:val="00C218B0"/>
    <w:rsid w:val="00C21B16"/>
    <w:rsid w:val="00C222B7"/>
    <w:rsid w:val="00C22391"/>
    <w:rsid w:val="00C235F9"/>
    <w:rsid w:val="00C243E9"/>
    <w:rsid w:val="00C258AB"/>
    <w:rsid w:val="00C261CF"/>
    <w:rsid w:val="00C26689"/>
    <w:rsid w:val="00C2677F"/>
    <w:rsid w:val="00C27D00"/>
    <w:rsid w:val="00C324A9"/>
    <w:rsid w:val="00C332FC"/>
    <w:rsid w:val="00C3372F"/>
    <w:rsid w:val="00C33D2E"/>
    <w:rsid w:val="00C34C99"/>
    <w:rsid w:val="00C35206"/>
    <w:rsid w:val="00C352F7"/>
    <w:rsid w:val="00C35969"/>
    <w:rsid w:val="00C371C8"/>
    <w:rsid w:val="00C37A0D"/>
    <w:rsid w:val="00C400D5"/>
    <w:rsid w:val="00C4143B"/>
    <w:rsid w:val="00C418E8"/>
    <w:rsid w:val="00C437B0"/>
    <w:rsid w:val="00C45326"/>
    <w:rsid w:val="00C45DA5"/>
    <w:rsid w:val="00C462AC"/>
    <w:rsid w:val="00C5168A"/>
    <w:rsid w:val="00C51D3F"/>
    <w:rsid w:val="00C53816"/>
    <w:rsid w:val="00C542C4"/>
    <w:rsid w:val="00C542D1"/>
    <w:rsid w:val="00C557FC"/>
    <w:rsid w:val="00C55881"/>
    <w:rsid w:val="00C561D4"/>
    <w:rsid w:val="00C57DB9"/>
    <w:rsid w:val="00C60CC2"/>
    <w:rsid w:val="00C60FD5"/>
    <w:rsid w:val="00C62E35"/>
    <w:rsid w:val="00C63E69"/>
    <w:rsid w:val="00C63F92"/>
    <w:rsid w:val="00C6405E"/>
    <w:rsid w:val="00C6459D"/>
    <w:rsid w:val="00C652A0"/>
    <w:rsid w:val="00C65BB5"/>
    <w:rsid w:val="00C660C9"/>
    <w:rsid w:val="00C662A7"/>
    <w:rsid w:val="00C66FB8"/>
    <w:rsid w:val="00C67EF7"/>
    <w:rsid w:val="00C70309"/>
    <w:rsid w:val="00C70C68"/>
    <w:rsid w:val="00C70D1B"/>
    <w:rsid w:val="00C7132E"/>
    <w:rsid w:val="00C71987"/>
    <w:rsid w:val="00C733C4"/>
    <w:rsid w:val="00C735C5"/>
    <w:rsid w:val="00C73E37"/>
    <w:rsid w:val="00C75176"/>
    <w:rsid w:val="00C755AE"/>
    <w:rsid w:val="00C7685F"/>
    <w:rsid w:val="00C76DCE"/>
    <w:rsid w:val="00C776C4"/>
    <w:rsid w:val="00C801DC"/>
    <w:rsid w:val="00C80688"/>
    <w:rsid w:val="00C82DA9"/>
    <w:rsid w:val="00C83183"/>
    <w:rsid w:val="00C83251"/>
    <w:rsid w:val="00C83903"/>
    <w:rsid w:val="00C847AC"/>
    <w:rsid w:val="00C85228"/>
    <w:rsid w:val="00C852EE"/>
    <w:rsid w:val="00C8570F"/>
    <w:rsid w:val="00C86809"/>
    <w:rsid w:val="00C90A60"/>
    <w:rsid w:val="00C910DB"/>
    <w:rsid w:val="00C910E2"/>
    <w:rsid w:val="00C913F0"/>
    <w:rsid w:val="00C9176F"/>
    <w:rsid w:val="00C918C7"/>
    <w:rsid w:val="00C91BCA"/>
    <w:rsid w:val="00C92232"/>
    <w:rsid w:val="00C923B5"/>
    <w:rsid w:val="00C928B5"/>
    <w:rsid w:val="00C92F9D"/>
    <w:rsid w:val="00C933FE"/>
    <w:rsid w:val="00C936E9"/>
    <w:rsid w:val="00C939C8"/>
    <w:rsid w:val="00C93E17"/>
    <w:rsid w:val="00C94880"/>
    <w:rsid w:val="00C948FB"/>
    <w:rsid w:val="00C95DF3"/>
    <w:rsid w:val="00C9669B"/>
    <w:rsid w:val="00C97710"/>
    <w:rsid w:val="00CA030F"/>
    <w:rsid w:val="00CA0F19"/>
    <w:rsid w:val="00CA132C"/>
    <w:rsid w:val="00CA3828"/>
    <w:rsid w:val="00CA3EE7"/>
    <w:rsid w:val="00CA636C"/>
    <w:rsid w:val="00CA7764"/>
    <w:rsid w:val="00CB1500"/>
    <w:rsid w:val="00CB17F0"/>
    <w:rsid w:val="00CB2898"/>
    <w:rsid w:val="00CB35DF"/>
    <w:rsid w:val="00CB3D79"/>
    <w:rsid w:val="00CB4035"/>
    <w:rsid w:val="00CB5043"/>
    <w:rsid w:val="00CB5153"/>
    <w:rsid w:val="00CB6049"/>
    <w:rsid w:val="00CB6566"/>
    <w:rsid w:val="00CC01E5"/>
    <w:rsid w:val="00CC0299"/>
    <w:rsid w:val="00CC089A"/>
    <w:rsid w:val="00CC2B1A"/>
    <w:rsid w:val="00CC54B8"/>
    <w:rsid w:val="00CC5A57"/>
    <w:rsid w:val="00CC5B42"/>
    <w:rsid w:val="00CC6537"/>
    <w:rsid w:val="00CD00EF"/>
    <w:rsid w:val="00CD22E2"/>
    <w:rsid w:val="00CD29BA"/>
    <w:rsid w:val="00CD44DE"/>
    <w:rsid w:val="00CD6767"/>
    <w:rsid w:val="00CD6C4F"/>
    <w:rsid w:val="00CD7604"/>
    <w:rsid w:val="00CD79A8"/>
    <w:rsid w:val="00CD7A7C"/>
    <w:rsid w:val="00CE00EF"/>
    <w:rsid w:val="00CE034D"/>
    <w:rsid w:val="00CE1555"/>
    <w:rsid w:val="00CE38F3"/>
    <w:rsid w:val="00CE467D"/>
    <w:rsid w:val="00CE6FB5"/>
    <w:rsid w:val="00CE7612"/>
    <w:rsid w:val="00CE7AFD"/>
    <w:rsid w:val="00CE7BA8"/>
    <w:rsid w:val="00CE7C34"/>
    <w:rsid w:val="00CF0862"/>
    <w:rsid w:val="00CF0982"/>
    <w:rsid w:val="00CF479C"/>
    <w:rsid w:val="00CF4A22"/>
    <w:rsid w:val="00CF5521"/>
    <w:rsid w:val="00CF6920"/>
    <w:rsid w:val="00CF6B1D"/>
    <w:rsid w:val="00CF7BBD"/>
    <w:rsid w:val="00D01A5A"/>
    <w:rsid w:val="00D024B3"/>
    <w:rsid w:val="00D107CE"/>
    <w:rsid w:val="00D138E5"/>
    <w:rsid w:val="00D13A31"/>
    <w:rsid w:val="00D142B5"/>
    <w:rsid w:val="00D14C72"/>
    <w:rsid w:val="00D160F0"/>
    <w:rsid w:val="00D16869"/>
    <w:rsid w:val="00D177B0"/>
    <w:rsid w:val="00D2102F"/>
    <w:rsid w:val="00D24031"/>
    <w:rsid w:val="00D244F7"/>
    <w:rsid w:val="00D24797"/>
    <w:rsid w:val="00D24C1F"/>
    <w:rsid w:val="00D2747A"/>
    <w:rsid w:val="00D323FA"/>
    <w:rsid w:val="00D327D0"/>
    <w:rsid w:val="00D329D8"/>
    <w:rsid w:val="00D32F5B"/>
    <w:rsid w:val="00D34311"/>
    <w:rsid w:val="00D34414"/>
    <w:rsid w:val="00D359CF"/>
    <w:rsid w:val="00D401C9"/>
    <w:rsid w:val="00D40764"/>
    <w:rsid w:val="00D42CD1"/>
    <w:rsid w:val="00D4308B"/>
    <w:rsid w:val="00D43391"/>
    <w:rsid w:val="00D45906"/>
    <w:rsid w:val="00D45AF2"/>
    <w:rsid w:val="00D46F86"/>
    <w:rsid w:val="00D509E4"/>
    <w:rsid w:val="00D544B2"/>
    <w:rsid w:val="00D55DAC"/>
    <w:rsid w:val="00D55F89"/>
    <w:rsid w:val="00D56118"/>
    <w:rsid w:val="00D56306"/>
    <w:rsid w:val="00D56EED"/>
    <w:rsid w:val="00D56F50"/>
    <w:rsid w:val="00D5798A"/>
    <w:rsid w:val="00D57FAB"/>
    <w:rsid w:val="00D60632"/>
    <w:rsid w:val="00D61964"/>
    <w:rsid w:val="00D64097"/>
    <w:rsid w:val="00D642EF"/>
    <w:rsid w:val="00D658DC"/>
    <w:rsid w:val="00D65B32"/>
    <w:rsid w:val="00D66135"/>
    <w:rsid w:val="00D70391"/>
    <w:rsid w:val="00D724A2"/>
    <w:rsid w:val="00D726CC"/>
    <w:rsid w:val="00D729E5"/>
    <w:rsid w:val="00D72BF1"/>
    <w:rsid w:val="00D731C5"/>
    <w:rsid w:val="00D739A2"/>
    <w:rsid w:val="00D74B56"/>
    <w:rsid w:val="00D7742D"/>
    <w:rsid w:val="00D77748"/>
    <w:rsid w:val="00D81A6D"/>
    <w:rsid w:val="00D82446"/>
    <w:rsid w:val="00D82802"/>
    <w:rsid w:val="00D82888"/>
    <w:rsid w:val="00D82C30"/>
    <w:rsid w:val="00D830FC"/>
    <w:rsid w:val="00D833B5"/>
    <w:rsid w:val="00D8593A"/>
    <w:rsid w:val="00D8690F"/>
    <w:rsid w:val="00D86A49"/>
    <w:rsid w:val="00D86A82"/>
    <w:rsid w:val="00D904F1"/>
    <w:rsid w:val="00D91088"/>
    <w:rsid w:val="00D94962"/>
    <w:rsid w:val="00D9552B"/>
    <w:rsid w:val="00D960E9"/>
    <w:rsid w:val="00D96654"/>
    <w:rsid w:val="00D97942"/>
    <w:rsid w:val="00DA045D"/>
    <w:rsid w:val="00DA0590"/>
    <w:rsid w:val="00DA10D9"/>
    <w:rsid w:val="00DA4CFC"/>
    <w:rsid w:val="00DA5BF7"/>
    <w:rsid w:val="00DA6044"/>
    <w:rsid w:val="00DA6620"/>
    <w:rsid w:val="00DA6AA6"/>
    <w:rsid w:val="00DA6BEF"/>
    <w:rsid w:val="00DA7189"/>
    <w:rsid w:val="00DA726E"/>
    <w:rsid w:val="00DA7F15"/>
    <w:rsid w:val="00DB0A65"/>
    <w:rsid w:val="00DB2571"/>
    <w:rsid w:val="00DB27D3"/>
    <w:rsid w:val="00DB4B0B"/>
    <w:rsid w:val="00DB5523"/>
    <w:rsid w:val="00DB5BB8"/>
    <w:rsid w:val="00DB6460"/>
    <w:rsid w:val="00DB6929"/>
    <w:rsid w:val="00DB6D5B"/>
    <w:rsid w:val="00DB77E7"/>
    <w:rsid w:val="00DB7891"/>
    <w:rsid w:val="00DB7CF3"/>
    <w:rsid w:val="00DC0CE0"/>
    <w:rsid w:val="00DC10FE"/>
    <w:rsid w:val="00DC434A"/>
    <w:rsid w:val="00DC5D8D"/>
    <w:rsid w:val="00DC5E82"/>
    <w:rsid w:val="00DC7CC0"/>
    <w:rsid w:val="00DC7E1A"/>
    <w:rsid w:val="00DD1915"/>
    <w:rsid w:val="00DD2315"/>
    <w:rsid w:val="00DD2434"/>
    <w:rsid w:val="00DD3635"/>
    <w:rsid w:val="00DD5297"/>
    <w:rsid w:val="00DD5DDA"/>
    <w:rsid w:val="00DD5F0F"/>
    <w:rsid w:val="00DD7354"/>
    <w:rsid w:val="00DE0018"/>
    <w:rsid w:val="00DE37FB"/>
    <w:rsid w:val="00DE3A6A"/>
    <w:rsid w:val="00DE4D45"/>
    <w:rsid w:val="00DE65DB"/>
    <w:rsid w:val="00DE6D63"/>
    <w:rsid w:val="00DE723C"/>
    <w:rsid w:val="00DF03DA"/>
    <w:rsid w:val="00DF170B"/>
    <w:rsid w:val="00DF3E73"/>
    <w:rsid w:val="00DF5C59"/>
    <w:rsid w:val="00DF6C81"/>
    <w:rsid w:val="00DF7620"/>
    <w:rsid w:val="00E00108"/>
    <w:rsid w:val="00E00C2D"/>
    <w:rsid w:val="00E00F91"/>
    <w:rsid w:val="00E01333"/>
    <w:rsid w:val="00E01CCE"/>
    <w:rsid w:val="00E04140"/>
    <w:rsid w:val="00E045AD"/>
    <w:rsid w:val="00E04BD2"/>
    <w:rsid w:val="00E056A2"/>
    <w:rsid w:val="00E05839"/>
    <w:rsid w:val="00E0648C"/>
    <w:rsid w:val="00E06758"/>
    <w:rsid w:val="00E07941"/>
    <w:rsid w:val="00E07FC2"/>
    <w:rsid w:val="00E1111C"/>
    <w:rsid w:val="00E11339"/>
    <w:rsid w:val="00E146AF"/>
    <w:rsid w:val="00E1581F"/>
    <w:rsid w:val="00E16373"/>
    <w:rsid w:val="00E16AB3"/>
    <w:rsid w:val="00E16F6D"/>
    <w:rsid w:val="00E173CE"/>
    <w:rsid w:val="00E17714"/>
    <w:rsid w:val="00E177B0"/>
    <w:rsid w:val="00E200A7"/>
    <w:rsid w:val="00E25971"/>
    <w:rsid w:val="00E25CB8"/>
    <w:rsid w:val="00E26301"/>
    <w:rsid w:val="00E3187E"/>
    <w:rsid w:val="00E3188C"/>
    <w:rsid w:val="00E31D4A"/>
    <w:rsid w:val="00E32477"/>
    <w:rsid w:val="00E32C74"/>
    <w:rsid w:val="00E34A8C"/>
    <w:rsid w:val="00E34F0A"/>
    <w:rsid w:val="00E36563"/>
    <w:rsid w:val="00E409C8"/>
    <w:rsid w:val="00E41C8F"/>
    <w:rsid w:val="00E42225"/>
    <w:rsid w:val="00E428F4"/>
    <w:rsid w:val="00E42A4F"/>
    <w:rsid w:val="00E44258"/>
    <w:rsid w:val="00E46718"/>
    <w:rsid w:val="00E46BD1"/>
    <w:rsid w:val="00E46BE5"/>
    <w:rsid w:val="00E50792"/>
    <w:rsid w:val="00E50897"/>
    <w:rsid w:val="00E51CCA"/>
    <w:rsid w:val="00E51D7D"/>
    <w:rsid w:val="00E52482"/>
    <w:rsid w:val="00E52B17"/>
    <w:rsid w:val="00E52D18"/>
    <w:rsid w:val="00E54121"/>
    <w:rsid w:val="00E5474D"/>
    <w:rsid w:val="00E547B6"/>
    <w:rsid w:val="00E5487B"/>
    <w:rsid w:val="00E54DC3"/>
    <w:rsid w:val="00E55AA8"/>
    <w:rsid w:val="00E60B92"/>
    <w:rsid w:val="00E60BA0"/>
    <w:rsid w:val="00E611F8"/>
    <w:rsid w:val="00E6123A"/>
    <w:rsid w:val="00E6150F"/>
    <w:rsid w:val="00E628A0"/>
    <w:rsid w:val="00E62DCE"/>
    <w:rsid w:val="00E6419A"/>
    <w:rsid w:val="00E641FA"/>
    <w:rsid w:val="00E646F8"/>
    <w:rsid w:val="00E64F16"/>
    <w:rsid w:val="00E657B0"/>
    <w:rsid w:val="00E664BB"/>
    <w:rsid w:val="00E672F0"/>
    <w:rsid w:val="00E72604"/>
    <w:rsid w:val="00E72736"/>
    <w:rsid w:val="00E73390"/>
    <w:rsid w:val="00E746E3"/>
    <w:rsid w:val="00E757BD"/>
    <w:rsid w:val="00E76331"/>
    <w:rsid w:val="00E76608"/>
    <w:rsid w:val="00E81A87"/>
    <w:rsid w:val="00E82272"/>
    <w:rsid w:val="00E83E89"/>
    <w:rsid w:val="00E859FA"/>
    <w:rsid w:val="00E85C18"/>
    <w:rsid w:val="00E874AB"/>
    <w:rsid w:val="00E876D6"/>
    <w:rsid w:val="00E9162A"/>
    <w:rsid w:val="00E91697"/>
    <w:rsid w:val="00E91E02"/>
    <w:rsid w:val="00E92617"/>
    <w:rsid w:val="00E93323"/>
    <w:rsid w:val="00E9346C"/>
    <w:rsid w:val="00E94905"/>
    <w:rsid w:val="00E94AD4"/>
    <w:rsid w:val="00E95F0A"/>
    <w:rsid w:val="00E970BE"/>
    <w:rsid w:val="00EA0926"/>
    <w:rsid w:val="00EA2F84"/>
    <w:rsid w:val="00EA3501"/>
    <w:rsid w:val="00EA4B3D"/>
    <w:rsid w:val="00EA6A77"/>
    <w:rsid w:val="00EA7C68"/>
    <w:rsid w:val="00EB01F0"/>
    <w:rsid w:val="00EB1BBC"/>
    <w:rsid w:val="00EB1CAA"/>
    <w:rsid w:val="00EB2E5E"/>
    <w:rsid w:val="00EB585F"/>
    <w:rsid w:val="00EB6150"/>
    <w:rsid w:val="00EB65D4"/>
    <w:rsid w:val="00EB6EC8"/>
    <w:rsid w:val="00EC12D9"/>
    <w:rsid w:val="00EC1E25"/>
    <w:rsid w:val="00EC35D0"/>
    <w:rsid w:val="00EC4AF8"/>
    <w:rsid w:val="00EC5A96"/>
    <w:rsid w:val="00EC66EA"/>
    <w:rsid w:val="00EC6F05"/>
    <w:rsid w:val="00EC7045"/>
    <w:rsid w:val="00EC7B6C"/>
    <w:rsid w:val="00ED1B4F"/>
    <w:rsid w:val="00ED2B63"/>
    <w:rsid w:val="00ED3153"/>
    <w:rsid w:val="00ED44F1"/>
    <w:rsid w:val="00ED549A"/>
    <w:rsid w:val="00ED65BA"/>
    <w:rsid w:val="00ED70C2"/>
    <w:rsid w:val="00EE17A5"/>
    <w:rsid w:val="00EE2050"/>
    <w:rsid w:val="00EE290E"/>
    <w:rsid w:val="00EE3733"/>
    <w:rsid w:val="00EE42FB"/>
    <w:rsid w:val="00EE43AF"/>
    <w:rsid w:val="00EE4CF6"/>
    <w:rsid w:val="00EE560A"/>
    <w:rsid w:val="00EE5788"/>
    <w:rsid w:val="00EE5DC5"/>
    <w:rsid w:val="00EE6D64"/>
    <w:rsid w:val="00EF16F2"/>
    <w:rsid w:val="00EF1873"/>
    <w:rsid w:val="00EF25FC"/>
    <w:rsid w:val="00EF2CF6"/>
    <w:rsid w:val="00EF2D87"/>
    <w:rsid w:val="00EF3B6D"/>
    <w:rsid w:val="00EF3F10"/>
    <w:rsid w:val="00EF4FD3"/>
    <w:rsid w:val="00EF574A"/>
    <w:rsid w:val="00EF636C"/>
    <w:rsid w:val="00EF78F8"/>
    <w:rsid w:val="00F01338"/>
    <w:rsid w:val="00F026B0"/>
    <w:rsid w:val="00F02FD1"/>
    <w:rsid w:val="00F03826"/>
    <w:rsid w:val="00F04015"/>
    <w:rsid w:val="00F047DF"/>
    <w:rsid w:val="00F05D3B"/>
    <w:rsid w:val="00F0649B"/>
    <w:rsid w:val="00F06C14"/>
    <w:rsid w:val="00F10848"/>
    <w:rsid w:val="00F11BC7"/>
    <w:rsid w:val="00F12454"/>
    <w:rsid w:val="00F12705"/>
    <w:rsid w:val="00F13373"/>
    <w:rsid w:val="00F14C01"/>
    <w:rsid w:val="00F14D10"/>
    <w:rsid w:val="00F15454"/>
    <w:rsid w:val="00F15D89"/>
    <w:rsid w:val="00F16A47"/>
    <w:rsid w:val="00F21022"/>
    <w:rsid w:val="00F21031"/>
    <w:rsid w:val="00F216EA"/>
    <w:rsid w:val="00F22BD7"/>
    <w:rsid w:val="00F23778"/>
    <w:rsid w:val="00F2495E"/>
    <w:rsid w:val="00F25818"/>
    <w:rsid w:val="00F26228"/>
    <w:rsid w:val="00F26AC7"/>
    <w:rsid w:val="00F30764"/>
    <w:rsid w:val="00F31B34"/>
    <w:rsid w:val="00F3211E"/>
    <w:rsid w:val="00F326E2"/>
    <w:rsid w:val="00F33573"/>
    <w:rsid w:val="00F36400"/>
    <w:rsid w:val="00F36D4C"/>
    <w:rsid w:val="00F3743A"/>
    <w:rsid w:val="00F37526"/>
    <w:rsid w:val="00F40168"/>
    <w:rsid w:val="00F40BDA"/>
    <w:rsid w:val="00F41CD3"/>
    <w:rsid w:val="00F4467A"/>
    <w:rsid w:val="00F449F7"/>
    <w:rsid w:val="00F45051"/>
    <w:rsid w:val="00F46515"/>
    <w:rsid w:val="00F46B19"/>
    <w:rsid w:val="00F50411"/>
    <w:rsid w:val="00F50777"/>
    <w:rsid w:val="00F51E8C"/>
    <w:rsid w:val="00F520F2"/>
    <w:rsid w:val="00F525D4"/>
    <w:rsid w:val="00F53233"/>
    <w:rsid w:val="00F53585"/>
    <w:rsid w:val="00F537AD"/>
    <w:rsid w:val="00F54B6E"/>
    <w:rsid w:val="00F54BEA"/>
    <w:rsid w:val="00F55156"/>
    <w:rsid w:val="00F55195"/>
    <w:rsid w:val="00F55867"/>
    <w:rsid w:val="00F57397"/>
    <w:rsid w:val="00F60679"/>
    <w:rsid w:val="00F60F46"/>
    <w:rsid w:val="00F61621"/>
    <w:rsid w:val="00F618CA"/>
    <w:rsid w:val="00F62183"/>
    <w:rsid w:val="00F629E1"/>
    <w:rsid w:val="00F6309D"/>
    <w:rsid w:val="00F648ED"/>
    <w:rsid w:val="00F65836"/>
    <w:rsid w:val="00F665C0"/>
    <w:rsid w:val="00F73DB2"/>
    <w:rsid w:val="00F74791"/>
    <w:rsid w:val="00F749A7"/>
    <w:rsid w:val="00F769B7"/>
    <w:rsid w:val="00F76F79"/>
    <w:rsid w:val="00F80878"/>
    <w:rsid w:val="00F81545"/>
    <w:rsid w:val="00F8336B"/>
    <w:rsid w:val="00F84084"/>
    <w:rsid w:val="00F848A8"/>
    <w:rsid w:val="00F84999"/>
    <w:rsid w:val="00F862F6"/>
    <w:rsid w:val="00F86868"/>
    <w:rsid w:val="00F87162"/>
    <w:rsid w:val="00F90244"/>
    <w:rsid w:val="00F9068C"/>
    <w:rsid w:val="00F92036"/>
    <w:rsid w:val="00F9223A"/>
    <w:rsid w:val="00F94171"/>
    <w:rsid w:val="00F9568E"/>
    <w:rsid w:val="00F95A2D"/>
    <w:rsid w:val="00F978E9"/>
    <w:rsid w:val="00F97CA0"/>
    <w:rsid w:val="00F97CEE"/>
    <w:rsid w:val="00FA1D92"/>
    <w:rsid w:val="00FA3137"/>
    <w:rsid w:val="00FA3287"/>
    <w:rsid w:val="00FA33CF"/>
    <w:rsid w:val="00FA4B2F"/>
    <w:rsid w:val="00FA52A1"/>
    <w:rsid w:val="00FA548D"/>
    <w:rsid w:val="00FA56A5"/>
    <w:rsid w:val="00FA76AB"/>
    <w:rsid w:val="00FA7C8E"/>
    <w:rsid w:val="00FB0B15"/>
    <w:rsid w:val="00FB1205"/>
    <w:rsid w:val="00FB1DF9"/>
    <w:rsid w:val="00FB3009"/>
    <w:rsid w:val="00FC09C8"/>
    <w:rsid w:val="00FC14E6"/>
    <w:rsid w:val="00FC1520"/>
    <w:rsid w:val="00FC1659"/>
    <w:rsid w:val="00FC2BF8"/>
    <w:rsid w:val="00FC4072"/>
    <w:rsid w:val="00FC4583"/>
    <w:rsid w:val="00FC4656"/>
    <w:rsid w:val="00FC4DCA"/>
    <w:rsid w:val="00FC5871"/>
    <w:rsid w:val="00FC6A63"/>
    <w:rsid w:val="00FC7971"/>
    <w:rsid w:val="00FC7C9F"/>
    <w:rsid w:val="00FD10BE"/>
    <w:rsid w:val="00FD21D7"/>
    <w:rsid w:val="00FD2773"/>
    <w:rsid w:val="00FD3397"/>
    <w:rsid w:val="00FD3EB4"/>
    <w:rsid w:val="00FD40E8"/>
    <w:rsid w:val="00FD4350"/>
    <w:rsid w:val="00FD5631"/>
    <w:rsid w:val="00FD6677"/>
    <w:rsid w:val="00FD7AC4"/>
    <w:rsid w:val="00FE04D7"/>
    <w:rsid w:val="00FE2852"/>
    <w:rsid w:val="00FE3DE4"/>
    <w:rsid w:val="00FE4E59"/>
    <w:rsid w:val="00FE55EB"/>
    <w:rsid w:val="00FE56C0"/>
    <w:rsid w:val="00FE659D"/>
    <w:rsid w:val="00FE7912"/>
    <w:rsid w:val="00FE7D45"/>
    <w:rsid w:val="00FF1168"/>
    <w:rsid w:val="00FF5BBF"/>
    <w:rsid w:val="00FF68A7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55E50"/>
  <w15:docId w15:val="{188BF691-19B9-4D24-A7EA-DCE2CCD2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CF8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2145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4A01EE"/>
    <w:pPr>
      <w:suppressAutoHyphens w:val="0"/>
      <w:spacing w:before="120" w:after="60" w:line="276" w:lineRule="auto"/>
      <w:ind w:left="142"/>
      <w:jc w:val="center"/>
      <w:outlineLvl w:val="2"/>
    </w:pPr>
    <w:rPr>
      <w:rFonts w:ascii="Cambria" w:hAnsi="Cambria"/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E17A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23D3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23D3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23D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512CF8"/>
    <w:rPr>
      <w:rFonts w:ascii="Symbol" w:hAnsi="Symbol" w:cs="OpenSymbol"/>
    </w:rPr>
  </w:style>
  <w:style w:type="character" w:customStyle="1" w:styleId="WW8Num9z0">
    <w:name w:val="WW8Num9z0"/>
    <w:rsid w:val="00512CF8"/>
    <w:rPr>
      <w:rFonts w:ascii="Symbol" w:hAnsi="Symbol" w:cs="OpenSymbol"/>
    </w:rPr>
  </w:style>
  <w:style w:type="character" w:customStyle="1" w:styleId="Absatz-Standardschriftart">
    <w:name w:val="Absatz-Standardschriftart"/>
    <w:rsid w:val="00512CF8"/>
  </w:style>
  <w:style w:type="character" w:customStyle="1" w:styleId="WW-Absatz-Standardschriftart">
    <w:name w:val="WW-Absatz-Standardschriftart"/>
    <w:rsid w:val="00512CF8"/>
  </w:style>
  <w:style w:type="character" w:customStyle="1" w:styleId="WW-Absatz-Standardschriftart1">
    <w:name w:val="WW-Absatz-Standardschriftart1"/>
    <w:rsid w:val="00512CF8"/>
  </w:style>
  <w:style w:type="character" w:customStyle="1" w:styleId="Domylnaczcionkaakapitu1">
    <w:name w:val="Domyślna czcionka akapitu1"/>
    <w:rsid w:val="00512CF8"/>
  </w:style>
  <w:style w:type="character" w:styleId="Hipercze">
    <w:name w:val="Hyperlink"/>
    <w:rsid w:val="00512CF8"/>
    <w:rPr>
      <w:color w:val="0000FF"/>
      <w:u w:val="single"/>
    </w:rPr>
  </w:style>
  <w:style w:type="character" w:customStyle="1" w:styleId="Znakinumeracji">
    <w:name w:val="Znaki numeracji"/>
    <w:rsid w:val="00512CF8"/>
  </w:style>
  <w:style w:type="character" w:customStyle="1" w:styleId="Symbolewypunktowania">
    <w:name w:val="Symbole wypunktowania"/>
    <w:rsid w:val="00512CF8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512CF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512CF8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semiHidden/>
    <w:rsid w:val="00512CF8"/>
    <w:rPr>
      <w:rFonts w:cs="Tahoma"/>
    </w:rPr>
  </w:style>
  <w:style w:type="paragraph" w:customStyle="1" w:styleId="Podpis1">
    <w:name w:val="Podpis1"/>
    <w:basedOn w:val="Normalny"/>
    <w:rsid w:val="00512CF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512CF8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512CF8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512CF8"/>
  </w:style>
  <w:style w:type="paragraph" w:styleId="Nagwek">
    <w:name w:val="header"/>
    <w:basedOn w:val="Normalny"/>
    <w:link w:val="NagwekZnak"/>
    <w:rsid w:val="00512CF8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link w:val="Nagwek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12CF8"/>
    <w:pPr>
      <w:suppressLineNumbers/>
    </w:pPr>
  </w:style>
  <w:style w:type="paragraph" w:customStyle="1" w:styleId="Nagwektabeli">
    <w:name w:val="Nagłówek tabeli"/>
    <w:basedOn w:val="Zawartotabeli"/>
    <w:rsid w:val="00512CF8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CF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12CF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512CF8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512CF8"/>
    <w:pPr>
      <w:jc w:val="both"/>
    </w:pPr>
    <w:rPr>
      <w:rFonts w:ascii="Arial" w:hAnsi="Arial"/>
      <w:sz w:val="24"/>
      <w:szCs w:val="24"/>
    </w:rPr>
  </w:style>
  <w:style w:type="character" w:customStyle="1" w:styleId="Tekstpodstawowy2Znak">
    <w:name w:val="Tekst podstawowy 2 Znak"/>
    <w:link w:val="Tekstpodstawowy2"/>
    <w:semiHidden/>
    <w:rsid w:val="00512CF8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2CF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12CF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rsid w:val="00512CF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512CF8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512CF8"/>
    <w:pPr>
      <w:jc w:val="both"/>
    </w:pPr>
    <w:rPr>
      <w:rFonts w:ascii="Arial" w:hAnsi="Arial"/>
      <w:color w:val="008080"/>
      <w:sz w:val="24"/>
      <w:szCs w:val="24"/>
    </w:rPr>
  </w:style>
  <w:style w:type="character" w:customStyle="1" w:styleId="Tekstpodstawowy3Znak">
    <w:name w:val="Tekst podstawowy 3 Znak"/>
    <w:link w:val="Tekstpodstawowy3"/>
    <w:semiHidden/>
    <w:rsid w:val="00512CF8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512CF8"/>
    <w:pPr>
      <w:widowControl w:val="0"/>
      <w:suppressAutoHyphens/>
      <w:autoSpaceDN w:val="0"/>
    </w:pPr>
    <w:rPr>
      <w:rFonts w:ascii="Times New Roman" w:eastAsia="Arial Unicode MS" w:hAnsi="Times New Roman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512CF8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CF8"/>
  </w:style>
  <w:style w:type="character" w:customStyle="1" w:styleId="TekstprzypisukocowegoZnak">
    <w:name w:val="Tekst przypisu końcowego Znak"/>
    <w:link w:val="Tekstprzypisukocowego"/>
    <w:uiPriority w:val="99"/>
    <w:semiHidden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512CF8"/>
    <w:rPr>
      <w:vertAlign w:val="superscript"/>
    </w:rPr>
  </w:style>
  <w:style w:type="character" w:styleId="Odwoaniedokomentarza">
    <w:name w:val="annotation reference"/>
    <w:unhideWhenUsed/>
    <w:rsid w:val="00512C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12CF8"/>
  </w:style>
  <w:style w:type="character" w:customStyle="1" w:styleId="TekstkomentarzaZnak">
    <w:name w:val="Tekst komentarza Znak"/>
    <w:link w:val="Tekstkomentarza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C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2CF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12CF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512CF8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512CF8"/>
    <w:rPr>
      <w:rFonts w:ascii="Times New Roman" w:eastAsia="Times New Roman" w:hAnsi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12CF8"/>
  </w:style>
  <w:style w:type="paragraph" w:customStyle="1" w:styleId="Default">
    <w:name w:val="Default"/>
    <w:rsid w:val="00512CF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512CF8"/>
    <w:pPr>
      <w:ind w:left="720"/>
      <w:contextualSpacing/>
    </w:pPr>
  </w:style>
  <w:style w:type="paragraph" w:customStyle="1" w:styleId="Akapitzlist1">
    <w:name w:val="Akapit z listą1"/>
    <w:basedOn w:val="Normalny"/>
    <w:rsid w:val="007D31A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9"/>
    <w:rsid w:val="007E214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"/>
    <w:rsid w:val="004A01EE"/>
    <w:rPr>
      <w:rFonts w:ascii="Cambria" w:eastAsia="Times New Roman" w:hAnsi="Cambria" w:cs="Arial"/>
      <w:b/>
      <w:bCs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7E2145"/>
    <w:pPr>
      <w:suppressAutoHyphens w:val="0"/>
    </w:pPr>
    <w:rPr>
      <w:bCs/>
    </w:rPr>
  </w:style>
  <w:style w:type="character" w:customStyle="1" w:styleId="TekstprzypisudolnegoZnak">
    <w:name w:val="Tekst przypisu dolnego Znak"/>
    <w:link w:val="Tekstprzypisudolnego"/>
    <w:uiPriority w:val="99"/>
    <w:rsid w:val="007E2145"/>
    <w:rPr>
      <w:rFonts w:ascii="Times New Roman" w:eastAsia="Times New Roman" w:hAnsi="Times New Roman" w:cs="Arial"/>
      <w:bCs/>
    </w:rPr>
  </w:style>
  <w:style w:type="character" w:styleId="Odwoanieprzypisudolnego">
    <w:name w:val="footnote reference"/>
    <w:aliases w:val="Footnote Reference Number,Footnote symbol,Footnote"/>
    <w:uiPriority w:val="99"/>
    <w:rsid w:val="007E2145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rsid w:val="007E2145"/>
    <w:pPr>
      <w:suppressAutoHyphens w:val="0"/>
    </w:pPr>
    <w:rPr>
      <w:rFonts w:ascii="Calibri" w:hAnsi="Calibri"/>
      <w:sz w:val="22"/>
      <w:szCs w:val="21"/>
    </w:rPr>
  </w:style>
  <w:style w:type="character" w:customStyle="1" w:styleId="ZwykytekstZnak">
    <w:name w:val="Zwykły tekst Znak"/>
    <w:link w:val="Zwykytekst"/>
    <w:rsid w:val="007E2145"/>
    <w:rPr>
      <w:rFonts w:eastAsia="Times New Roman"/>
      <w:sz w:val="22"/>
      <w:szCs w:val="21"/>
    </w:rPr>
  </w:style>
  <w:style w:type="paragraph" w:customStyle="1" w:styleId="Tekstpodstawowy21">
    <w:name w:val="Tekst podstawowy 21"/>
    <w:basedOn w:val="Normalny"/>
    <w:uiPriority w:val="99"/>
    <w:rsid w:val="007E214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7E2145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7E2145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7E2145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E2145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</w:rPr>
  </w:style>
  <w:style w:type="character" w:customStyle="1" w:styleId="highlightedsearchterm">
    <w:name w:val="highlightedsearchterm"/>
    <w:basedOn w:val="Domylnaczcionkaakapitu"/>
    <w:rsid w:val="007E2145"/>
  </w:style>
  <w:style w:type="paragraph" w:styleId="Tytu">
    <w:name w:val="Title"/>
    <w:basedOn w:val="Normalny"/>
    <w:link w:val="TytuZnak"/>
    <w:qFormat/>
    <w:rsid w:val="007E2145"/>
    <w:pPr>
      <w:suppressAutoHyphens w:val="0"/>
      <w:jc w:val="center"/>
    </w:pPr>
    <w:rPr>
      <w:b/>
      <w:sz w:val="24"/>
    </w:rPr>
  </w:style>
  <w:style w:type="character" w:customStyle="1" w:styleId="TytuZnak">
    <w:name w:val="Tytuł Znak"/>
    <w:link w:val="Tytu"/>
    <w:rsid w:val="007E2145"/>
    <w:rPr>
      <w:rFonts w:ascii="Times New Roman" w:eastAsia="Times New Roman" w:hAnsi="Times New Roman"/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7E2145"/>
    <w:pPr>
      <w:suppressAutoHyphens w:val="0"/>
      <w:jc w:val="both"/>
    </w:pPr>
    <w:rPr>
      <w:rFonts w:ascii="Arial" w:eastAsia="Calibri" w:hAnsi="Arial"/>
    </w:rPr>
  </w:style>
  <w:style w:type="character" w:customStyle="1" w:styleId="PodtytuZnak">
    <w:name w:val="Podtytuł Znak"/>
    <w:link w:val="Podtytu"/>
    <w:uiPriority w:val="99"/>
    <w:rsid w:val="007E2145"/>
    <w:rPr>
      <w:rFonts w:ascii="Arial" w:hAnsi="Arial" w:cs="Arial"/>
    </w:rPr>
  </w:style>
  <w:style w:type="paragraph" w:customStyle="1" w:styleId="LPstopka">
    <w:name w:val="LP_stopka"/>
    <w:link w:val="LPstopkaZnak"/>
    <w:rsid w:val="001E363B"/>
    <w:rPr>
      <w:rFonts w:ascii="Arial" w:eastAsia="Times New Roman" w:hAnsi="Arial"/>
      <w:sz w:val="16"/>
      <w:szCs w:val="16"/>
    </w:rPr>
  </w:style>
  <w:style w:type="character" w:customStyle="1" w:styleId="LPstopkaZnak">
    <w:name w:val="LP_stopka Znak"/>
    <w:link w:val="LPstopka"/>
    <w:locked/>
    <w:rsid w:val="001E363B"/>
    <w:rPr>
      <w:rFonts w:ascii="Arial" w:eastAsia="Times New Roman" w:hAnsi="Arial"/>
      <w:sz w:val="16"/>
      <w:szCs w:val="16"/>
      <w:lang w:bidi="ar-SA"/>
    </w:rPr>
  </w:style>
  <w:style w:type="character" w:customStyle="1" w:styleId="alb">
    <w:name w:val="a_lb"/>
    <w:basedOn w:val="Domylnaczcionkaakapitu"/>
    <w:rsid w:val="003D638D"/>
  </w:style>
  <w:style w:type="paragraph" w:customStyle="1" w:styleId="text-justify">
    <w:name w:val="text-justify"/>
    <w:basedOn w:val="Normalny"/>
    <w:rsid w:val="003D638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AD3FB7"/>
  </w:style>
  <w:style w:type="character" w:customStyle="1" w:styleId="alb-s">
    <w:name w:val="a_lb-s"/>
    <w:basedOn w:val="Domylnaczcionkaakapitu"/>
    <w:rsid w:val="00AC7ECB"/>
  </w:style>
  <w:style w:type="character" w:customStyle="1" w:styleId="LPzwykly">
    <w:name w:val="LP_zwykly"/>
    <w:basedOn w:val="Domylnaczcionkaakapitu"/>
    <w:qFormat/>
    <w:rsid w:val="00053A57"/>
  </w:style>
  <w:style w:type="paragraph" w:styleId="Bezodstpw">
    <w:name w:val="No Spacing"/>
    <w:uiPriority w:val="1"/>
    <w:qFormat/>
    <w:rsid w:val="00053A57"/>
    <w:pPr>
      <w:widowControl w:val="0"/>
      <w:suppressAutoHyphens/>
      <w:textAlignment w:val="baseline"/>
    </w:pPr>
    <w:rPr>
      <w:rFonts w:ascii="Times New Roman" w:eastAsia="Lucida Sans Unicode" w:hAnsi="Times New Roman"/>
      <w:kern w:val="1"/>
      <w:sz w:val="24"/>
      <w:szCs w:val="24"/>
      <w:lang w:eastAsia="ja-JP"/>
    </w:rPr>
  </w:style>
  <w:style w:type="paragraph" w:customStyle="1" w:styleId="LPTekstgwnyZnak">
    <w:name w:val="LP_Tekst główny Znak"/>
    <w:basedOn w:val="Normalny"/>
    <w:rsid w:val="00053A57"/>
    <w:rPr>
      <w:rFonts w:ascii="Arial" w:eastAsia="Calibri" w:hAnsi="Arial" w:cs="Arial"/>
      <w:sz w:val="24"/>
      <w:szCs w:val="24"/>
      <w:lang w:eastAsia="zh-CN"/>
    </w:rPr>
  </w:style>
  <w:style w:type="paragraph" w:customStyle="1" w:styleId="Normalny1">
    <w:name w:val="Normalny1"/>
    <w:rsid w:val="00053A57"/>
    <w:pPr>
      <w:widowControl w:val="0"/>
      <w:suppressAutoHyphens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LPTytudokumentu">
    <w:name w:val="LP_Tytuł dokumentu"/>
    <w:rsid w:val="00436F9F"/>
    <w:pPr>
      <w:tabs>
        <w:tab w:val="left" w:pos="0"/>
      </w:tabs>
      <w:suppressAutoHyphens/>
      <w:autoSpaceDE w:val="0"/>
      <w:spacing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paragraph" w:customStyle="1" w:styleId="awciety">
    <w:name w:val="a) wciety"/>
    <w:basedOn w:val="Normalny"/>
    <w:rsid w:val="001A1644"/>
    <w:pPr>
      <w:tabs>
        <w:tab w:val="left" w:pos="-28308"/>
      </w:tabs>
      <w:spacing w:line="258" w:lineRule="atLeast"/>
      <w:ind w:left="454" w:hanging="227"/>
      <w:jc w:val="both"/>
      <w:textAlignment w:val="baseline"/>
    </w:pPr>
    <w:rPr>
      <w:rFonts w:ascii="FrankfurtGothic" w:eastAsia="Arial" w:hAnsi="FrankfurtGothic" w:cs="FrankfurtGothic"/>
      <w:color w:val="000000"/>
      <w:kern w:val="1"/>
      <w:sz w:val="19"/>
      <w:lang w:eastAsia="ja-JP"/>
    </w:rPr>
  </w:style>
  <w:style w:type="character" w:styleId="Uwydatnienie">
    <w:name w:val="Emphasis"/>
    <w:uiPriority w:val="20"/>
    <w:qFormat/>
    <w:rsid w:val="00374896"/>
    <w:rPr>
      <w:i/>
      <w:i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55C2"/>
    <w:rPr>
      <w:rFonts w:ascii="Times New Roman" w:eastAsia="Times New Roman" w:hAnsi="Times New Roman"/>
      <w:lang w:eastAsia="ar-SA"/>
    </w:rPr>
  </w:style>
  <w:style w:type="character" w:customStyle="1" w:styleId="Nagwek7Znak">
    <w:name w:val="Nagłówek 7 Znak"/>
    <w:link w:val="Nagwek7"/>
    <w:uiPriority w:val="9"/>
    <w:semiHidden/>
    <w:rsid w:val="000623D3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semiHidden/>
    <w:rsid w:val="000623D3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uiPriority w:val="9"/>
    <w:semiHidden/>
    <w:rsid w:val="000623D3"/>
    <w:rPr>
      <w:rFonts w:ascii="Cambria" w:eastAsia="Times New Roman" w:hAnsi="Cambria" w:cs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0623D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0">
    <w:name w:val="Nagłówek #3_"/>
    <w:link w:val="Nagwek31"/>
    <w:locked/>
    <w:rsid w:val="000623D3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623D3"/>
    <w:pPr>
      <w:shd w:val="clear" w:color="auto" w:fill="FFFFFF"/>
      <w:suppressAutoHyphens w:val="0"/>
      <w:spacing w:before="720" w:after="960" w:line="240" w:lineRule="atLeast"/>
      <w:outlineLvl w:val="2"/>
    </w:pPr>
    <w:rPr>
      <w:rFonts w:ascii="Calibri" w:eastAsia="Calibri" w:hAnsi="Calibri"/>
      <w:sz w:val="19"/>
      <w:szCs w:val="19"/>
    </w:rPr>
  </w:style>
  <w:style w:type="table" w:customStyle="1" w:styleId="Tabela-Siatka1">
    <w:name w:val="Tabela - Siatka1"/>
    <w:basedOn w:val="Standardowy"/>
    <w:next w:val="Tabela-Siatka"/>
    <w:uiPriority w:val="59"/>
    <w:rsid w:val="0094106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EE17A5"/>
    <w:rPr>
      <w:color w:val="800080"/>
      <w:u w:val="single"/>
    </w:rPr>
  </w:style>
  <w:style w:type="character" w:customStyle="1" w:styleId="Nagwek4Znak">
    <w:name w:val="Nagłówek 4 Znak"/>
    <w:link w:val="Nagwek4"/>
    <w:uiPriority w:val="9"/>
    <w:rsid w:val="00EE17A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EE17A5"/>
  </w:style>
  <w:style w:type="table" w:customStyle="1" w:styleId="Tabela-Siatka2">
    <w:name w:val="Tabela - Siatka2"/>
    <w:basedOn w:val="Standardowy"/>
    <w:next w:val="Tabela-Siatka"/>
    <w:uiPriority w:val="59"/>
    <w:rsid w:val="00EE17A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iggertext">
    <w:name w:val="biggertext"/>
    <w:rsid w:val="00EE17A5"/>
  </w:style>
  <w:style w:type="paragraph" w:styleId="Lista3">
    <w:name w:val="List 3"/>
    <w:basedOn w:val="Normalny"/>
    <w:uiPriority w:val="99"/>
    <w:semiHidden/>
    <w:unhideWhenUsed/>
    <w:rsid w:val="00DF5C59"/>
    <w:pPr>
      <w:ind w:left="849" w:hanging="283"/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3B3062"/>
  </w:style>
  <w:style w:type="table" w:customStyle="1" w:styleId="Tabela-Siatka3">
    <w:name w:val="Tabela - Siatka3"/>
    <w:basedOn w:val="Standardowy"/>
    <w:next w:val="Tabela-Siatka"/>
    <w:uiPriority w:val="59"/>
    <w:rsid w:val="003B306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-cytat">
    <w:name w:val="HTML Cite"/>
    <w:basedOn w:val="Domylnaczcionkaakapitu"/>
    <w:uiPriority w:val="99"/>
    <w:unhideWhenUsed/>
    <w:rsid w:val="00FA4B2F"/>
    <w:rPr>
      <w:i/>
      <w:iCs/>
    </w:rPr>
  </w:style>
  <w:style w:type="character" w:customStyle="1" w:styleId="Znakiprzypiswdolnych">
    <w:name w:val="Znaki przypisów dolnych"/>
    <w:rsid w:val="00FA4B2F"/>
  </w:style>
  <w:style w:type="character" w:customStyle="1" w:styleId="Zakotwiczenieprzypisudolnego">
    <w:name w:val="Zakotwiczenie przypisu dolnego"/>
    <w:rsid w:val="00FA4B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3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7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9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26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2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5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8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8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69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77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97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69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19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8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2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0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8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52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59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94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2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64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99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6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7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9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24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4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01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34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91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85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5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2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60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6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2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8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2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36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69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3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07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79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28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25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14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85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7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9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75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48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78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11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50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1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9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93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8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26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7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03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28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12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33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857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9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823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4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74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25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0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34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37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5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73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95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83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4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32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52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3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21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1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23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3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2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03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34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34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76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0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642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10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04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05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42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0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53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98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98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26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17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260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26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89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29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20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86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46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17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39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84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06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5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9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6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4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5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1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3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5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6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7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9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1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4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0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8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1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8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6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2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4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4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9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6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9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6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3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9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8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0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7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5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4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0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7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0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1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8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9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8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8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6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7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0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7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8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9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0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5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2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2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0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0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0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0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0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2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0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5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0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5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6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93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5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3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6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66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7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9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4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6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97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4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8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3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1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4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1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9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8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0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0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0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17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86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48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0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3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3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0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6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7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9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63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3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9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503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96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7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5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618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2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73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1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0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0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86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12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3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1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1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18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3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7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0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11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47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4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8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16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8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7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109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9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4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8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22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2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13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2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6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88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5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400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5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30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45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4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1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2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9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0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6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1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6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3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2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1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5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2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7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2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7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3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7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5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0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2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9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4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4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516BD-2F43-4250-B401-0CA992CD5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1133</TotalTime>
  <Pages>1</Pages>
  <Words>1842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Żednia</dc:creator>
  <cp:keywords/>
  <cp:lastModifiedBy>Sylwia Dubowska</cp:lastModifiedBy>
  <cp:revision>101</cp:revision>
  <cp:lastPrinted>2024-12-12T13:33:00Z</cp:lastPrinted>
  <dcterms:created xsi:type="dcterms:W3CDTF">2019-07-08T06:29:00Z</dcterms:created>
  <dcterms:modified xsi:type="dcterms:W3CDTF">2025-03-13T10:35:00Z</dcterms:modified>
</cp:coreProperties>
</file>